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665" w:rsidRDefault="00375665" w:rsidP="00432DD5"/>
    <w:p w:rsidR="00B26D40" w:rsidRDefault="00B26D40" w:rsidP="00375665">
      <w:pPr>
        <w:jc w:val="right"/>
        <w:rPr>
          <w:sz w:val="20"/>
          <w:szCs w:val="20"/>
        </w:rPr>
      </w:pPr>
    </w:p>
    <w:p w:rsidR="00B26D40" w:rsidRDefault="00B26D40" w:rsidP="00B26D40"/>
    <w:p w:rsidR="00B26D40" w:rsidRPr="001C3DE9" w:rsidRDefault="008075E5" w:rsidP="001C3DE9">
      <w:pPr>
        <w:jc w:val="center"/>
        <w:rPr>
          <w:b/>
          <w:sz w:val="22"/>
          <w:szCs w:val="22"/>
        </w:rPr>
      </w:pPr>
      <w:r w:rsidRPr="00B26D40">
        <w:rPr>
          <w:b/>
          <w:sz w:val="32"/>
          <w:szCs w:val="32"/>
        </w:rPr>
        <w:t>СОГЛАСИЕ</w:t>
      </w:r>
      <w:r>
        <w:rPr>
          <w:b/>
          <w:sz w:val="32"/>
          <w:szCs w:val="32"/>
        </w:rPr>
        <w:t xml:space="preserve"> </w:t>
      </w:r>
      <w:r w:rsidR="001C3DE9" w:rsidRPr="001C3DE9">
        <w:rPr>
          <w:b/>
          <w:sz w:val="32"/>
          <w:szCs w:val="32"/>
        </w:rPr>
        <w:t>С УСЛОВИЯМИ ДОГОВОРА</w:t>
      </w:r>
    </w:p>
    <w:p w:rsidR="008075E5" w:rsidRPr="003E5225" w:rsidRDefault="001C3DE9" w:rsidP="00B26D40">
      <w:pPr>
        <w:jc w:val="center"/>
        <w:rPr>
          <w:b/>
        </w:rPr>
      </w:pPr>
      <w:r w:rsidRPr="003E5225">
        <w:rPr>
          <w:b/>
        </w:rPr>
        <w:t xml:space="preserve">на </w:t>
      </w:r>
      <w:r w:rsidR="003E5225" w:rsidRPr="003E5225">
        <w:rPr>
          <w:b/>
        </w:rPr>
        <w:t xml:space="preserve">проведение негосударственной экспертизы результатов </w:t>
      </w:r>
      <w:r w:rsidR="004656E4" w:rsidRPr="003E5225">
        <w:rPr>
          <w:b/>
        </w:rPr>
        <w:t>инженерных изысканий</w:t>
      </w:r>
    </w:p>
    <w:p w:rsidR="004656E4" w:rsidRPr="003E5225" w:rsidRDefault="008075E5" w:rsidP="004656E4">
      <w:pPr>
        <w:jc w:val="center"/>
        <w:rPr>
          <w:b/>
        </w:rPr>
      </w:pPr>
      <w:r w:rsidRPr="003E5225">
        <w:rPr>
          <w:b/>
        </w:rPr>
        <w:t>по объекту: «</w:t>
      </w:r>
      <w:r w:rsidR="004656E4" w:rsidRPr="003E5225">
        <w:rPr>
          <w:b/>
        </w:rPr>
        <w:t xml:space="preserve">Центр восточных единоборств, </w:t>
      </w:r>
    </w:p>
    <w:p w:rsidR="008075E5" w:rsidRPr="003E5225" w:rsidRDefault="004656E4" w:rsidP="004656E4">
      <w:pPr>
        <w:jc w:val="center"/>
        <w:rPr>
          <w:b/>
        </w:rPr>
      </w:pPr>
      <w:r w:rsidRPr="003E5225">
        <w:rPr>
          <w:b/>
        </w:rPr>
        <w:t>расположенный по адресу: г. Оренбург, ул. Салмышская</w:t>
      </w:r>
      <w:r w:rsidR="008075E5" w:rsidRPr="003E5225">
        <w:rPr>
          <w:b/>
        </w:rPr>
        <w:t>».</w:t>
      </w:r>
    </w:p>
    <w:p w:rsidR="00C11E39" w:rsidRDefault="00C11E39" w:rsidP="00B26D40">
      <w:pPr>
        <w:jc w:val="center"/>
        <w:rPr>
          <w:sz w:val="22"/>
          <w:szCs w:val="22"/>
        </w:rPr>
      </w:pPr>
    </w:p>
    <w:p w:rsidR="00C11E39" w:rsidRDefault="00C11E39" w:rsidP="00B26D40">
      <w:pPr>
        <w:jc w:val="center"/>
        <w:rPr>
          <w:sz w:val="22"/>
          <w:szCs w:val="22"/>
        </w:rPr>
      </w:pPr>
    </w:p>
    <w:p w:rsidR="00C11E39" w:rsidRDefault="00C11E39" w:rsidP="00B26D40">
      <w:pPr>
        <w:jc w:val="center"/>
        <w:rPr>
          <w:sz w:val="22"/>
          <w:szCs w:val="22"/>
        </w:rPr>
      </w:pPr>
    </w:p>
    <w:p w:rsidR="00C11E39" w:rsidRDefault="00C11E39" w:rsidP="00C11E39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Я</w:t>
      </w:r>
      <w:r w:rsidRPr="00C11E39">
        <w:rPr>
          <w:rFonts w:eastAsia="Calibri"/>
          <w:lang w:eastAsia="en-US"/>
        </w:rPr>
        <w:t xml:space="preserve">, </w:t>
      </w:r>
      <w:r>
        <w:rPr>
          <w:rFonts w:eastAsia="Calibri"/>
          <w:lang w:eastAsia="en-US"/>
        </w:rPr>
        <w:t>_________________________________________________________________________</w:t>
      </w:r>
    </w:p>
    <w:p w:rsidR="00C11E39" w:rsidRPr="00C11E39" w:rsidRDefault="00C11E39" w:rsidP="00C11E39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(Ф</w:t>
      </w:r>
      <w:r w:rsidR="008075E5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>И</w:t>
      </w:r>
      <w:r w:rsidR="008075E5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>О</w:t>
      </w:r>
      <w:r w:rsidR="008075E5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 xml:space="preserve"> представителя)</w:t>
      </w:r>
    </w:p>
    <w:p w:rsidR="00C11E39" w:rsidRDefault="00C11E39" w:rsidP="00C11E39">
      <w:pPr>
        <w:rPr>
          <w:sz w:val="22"/>
          <w:szCs w:val="22"/>
        </w:rPr>
      </w:pPr>
      <w:r>
        <w:rPr>
          <w:sz w:val="22"/>
          <w:szCs w:val="22"/>
        </w:rPr>
        <w:t>представитель ______________________________________________________________________</w:t>
      </w:r>
    </w:p>
    <w:p w:rsidR="00C11E39" w:rsidRDefault="00C11E39" w:rsidP="00C11E39">
      <w:pPr>
        <w:jc w:val="center"/>
        <w:rPr>
          <w:sz w:val="22"/>
          <w:szCs w:val="22"/>
        </w:rPr>
      </w:pPr>
      <w:r>
        <w:rPr>
          <w:sz w:val="22"/>
          <w:szCs w:val="22"/>
        </w:rPr>
        <w:t>(</w:t>
      </w:r>
      <w:r w:rsidRPr="00C11E39">
        <w:rPr>
          <w:sz w:val="22"/>
          <w:szCs w:val="22"/>
          <w:u w:val="single"/>
        </w:rPr>
        <w:t>наименование организации</w:t>
      </w:r>
      <w:r>
        <w:rPr>
          <w:sz w:val="22"/>
          <w:szCs w:val="22"/>
        </w:rPr>
        <w:t>)</w:t>
      </w:r>
    </w:p>
    <w:p w:rsidR="00C11E39" w:rsidRDefault="00C11E39" w:rsidP="00C11E39">
      <w:pPr>
        <w:jc w:val="center"/>
        <w:rPr>
          <w:sz w:val="22"/>
          <w:szCs w:val="22"/>
        </w:rPr>
      </w:pPr>
    </w:p>
    <w:p w:rsidR="00C11E39" w:rsidRDefault="00C11E39" w:rsidP="00C11E39">
      <w:pPr>
        <w:rPr>
          <w:sz w:val="22"/>
          <w:szCs w:val="22"/>
        </w:rPr>
      </w:pPr>
      <w:r>
        <w:rPr>
          <w:sz w:val="22"/>
          <w:szCs w:val="22"/>
        </w:rPr>
        <w:t>согласен с текстом договора</w:t>
      </w:r>
      <w:r w:rsidR="008075E5" w:rsidRPr="008075E5">
        <w:t xml:space="preserve"> </w:t>
      </w:r>
      <w:r w:rsidR="001C3DE9">
        <w:rPr>
          <w:sz w:val="22"/>
          <w:szCs w:val="22"/>
        </w:rPr>
        <w:t xml:space="preserve">на </w:t>
      </w:r>
      <w:r w:rsidR="003E5225">
        <w:rPr>
          <w:sz w:val="22"/>
          <w:szCs w:val="22"/>
        </w:rPr>
        <w:t>проведение негосударственной экспертизы результатов</w:t>
      </w:r>
      <w:bookmarkStart w:id="0" w:name="_GoBack"/>
      <w:bookmarkEnd w:id="0"/>
      <w:r w:rsidR="001C3DE9">
        <w:rPr>
          <w:sz w:val="22"/>
          <w:szCs w:val="22"/>
        </w:rPr>
        <w:t xml:space="preserve"> </w:t>
      </w:r>
      <w:r w:rsidR="004656E4">
        <w:rPr>
          <w:sz w:val="22"/>
          <w:szCs w:val="22"/>
        </w:rPr>
        <w:t>инженерных изысканий</w:t>
      </w:r>
      <w:r>
        <w:rPr>
          <w:sz w:val="22"/>
          <w:szCs w:val="22"/>
        </w:rPr>
        <w:t xml:space="preserve"> и не имею претензий к его условиям. Договор будет подписан в редакции </w:t>
      </w:r>
      <w:r w:rsidR="008075E5">
        <w:rPr>
          <w:sz w:val="22"/>
          <w:szCs w:val="22"/>
        </w:rPr>
        <w:t>Заказчика</w:t>
      </w:r>
      <w:r>
        <w:rPr>
          <w:sz w:val="22"/>
          <w:szCs w:val="22"/>
        </w:rPr>
        <w:t>.</w:t>
      </w:r>
    </w:p>
    <w:p w:rsidR="00C11E39" w:rsidRDefault="00C11E39" w:rsidP="00C11E39">
      <w:pPr>
        <w:rPr>
          <w:sz w:val="22"/>
          <w:szCs w:val="22"/>
        </w:rPr>
      </w:pPr>
    </w:p>
    <w:p w:rsidR="00C11E39" w:rsidRDefault="00C11E39" w:rsidP="00C11E39">
      <w:pPr>
        <w:rPr>
          <w:sz w:val="22"/>
          <w:szCs w:val="22"/>
        </w:rPr>
      </w:pPr>
    </w:p>
    <w:p w:rsidR="00C11E39" w:rsidRDefault="00C11E39" w:rsidP="00C11E39">
      <w:pPr>
        <w:rPr>
          <w:sz w:val="22"/>
          <w:szCs w:val="22"/>
        </w:rPr>
      </w:pPr>
    </w:p>
    <w:p w:rsidR="00C11E39" w:rsidRDefault="00C11E39" w:rsidP="00C11E39">
      <w:pPr>
        <w:rPr>
          <w:sz w:val="22"/>
          <w:szCs w:val="22"/>
        </w:rPr>
      </w:pPr>
      <w:r>
        <w:rPr>
          <w:sz w:val="22"/>
          <w:szCs w:val="22"/>
        </w:rPr>
        <w:t>Доверенность №_____________________________________________________________________</w:t>
      </w:r>
    </w:p>
    <w:p w:rsidR="00C11E39" w:rsidRDefault="00C11E39" w:rsidP="00C11E39">
      <w:pPr>
        <w:rPr>
          <w:sz w:val="22"/>
          <w:szCs w:val="22"/>
        </w:rPr>
      </w:pPr>
    </w:p>
    <w:p w:rsidR="00C11E39" w:rsidRDefault="00C11E39" w:rsidP="00C11E39">
      <w:pPr>
        <w:rPr>
          <w:sz w:val="22"/>
          <w:szCs w:val="22"/>
        </w:rPr>
      </w:pPr>
    </w:p>
    <w:p w:rsidR="00C11E39" w:rsidRDefault="00C11E39" w:rsidP="00C11E39">
      <w:pPr>
        <w:rPr>
          <w:sz w:val="22"/>
          <w:szCs w:val="22"/>
        </w:rPr>
      </w:pPr>
    </w:p>
    <w:p w:rsidR="00C11E39" w:rsidRDefault="00C11E39" w:rsidP="00C11E39">
      <w:pPr>
        <w:rPr>
          <w:sz w:val="22"/>
          <w:szCs w:val="22"/>
        </w:rPr>
      </w:pPr>
    </w:p>
    <w:p w:rsidR="00C11E39" w:rsidRDefault="00C11E39" w:rsidP="00C11E39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</w:t>
      </w:r>
    </w:p>
    <w:p w:rsidR="00C11E39" w:rsidRDefault="00C11E39" w:rsidP="00C11E39">
      <w:pPr>
        <w:rPr>
          <w:sz w:val="22"/>
          <w:szCs w:val="22"/>
        </w:rPr>
      </w:pPr>
      <w:r>
        <w:rPr>
          <w:sz w:val="22"/>
          <w:szCs w:val="22"/>
        </w:rPr>
        <w:t xml:space="preserve">           (подпись представителя)                                                                      (Ф</w:t>
      </w:r>
      <w:r w:rsidR="008075E5">
        <w:rPr>
          <w:sz w:val="22"/>
          <w:szCs w:val="22"/>
        </w:rPr>
        <w:t>.</w:t>
      </w:r>
      <w:r>
        <w:rPr>
          <w:sz w:val="22"/>
          <w:szCs w:val="22"/>
        </w:rPr>
        <w:t>И</w:t>
      </w:r>
      <w:r w:rsidR="008075E5">
        <w:rPr>
          <w:sz w:val="22"/>
          <w:szCs w:val="22"/>
        </w:rPr>
        <w:t>.</w:t>
      </w:r>
      <w:r>
        <w:rPr>
          <w:sz w:val="22"/>
          <w:szCs w:val="22"/>
        </w:rPr>
        <w:t>О</w:t>
      </w:r>
      <w:r w:rsidR="008075E5">
        <w:rPr>
          <w:sz w:val="22"/>
          <w:szCs w:val="22"/>
        </w:rPr>
        <w:t>.</w:t>
      </w:r>
      <w:r>
        <w:rPr>
          <w:sz w:val="22"/>
          <w:szCs w:val="22"/>
        </w:rPr>
        <w:t xml:space="preserve"> представителя)</w:t>
      </w:r>
    </w:p>
    <w:p w:rsidR="00C11E39" w:rsidRDefault="00C11E39" w:rsidP="00C11E39">
      <w:pPr>
        <w:rPr>
          <w:sz w:val="22"/>
          <w:szCs w:val="22"/>
        </w:rPr>
      </w:pPr>
    </w:p>
    <w:p w:rsidR="00C11E39" w:rsidRPr="00C11E39" w:rsidRDefault="00C11E39" w:rsidP="00C11E39">
      <w:pPr>
        <w:rPr>
          <w:sz w:val="22"/>
          <w:szCs w:val="22"/>
        </w:rPr>
      </w:pPr>
    </w:p>
    <w:p w:rsidR="00FD1C8E" w:rsidRDefault="00FD1C8E" w:rsidP="00B26D40">
      <w:pPr>
        <w:jc w:val="right"/>
        <w:rPr>
          <w:noProof/>
          <w:sz w:val="20"/>
          <w:szCs w:val="20"/>
          <w:lang w:eastAsia="ru-RU"/>
        </w:rPr>
      </w:pPr>
    </w:p>
    <w:p w:rsidR="00FD1C8E" w:rsidRDefault="00FD1C8E" w:rsidP="00B26D40">
      <w:pPr>
        <w:jc w:val="right"/>
        <w:rPr>
          <w:noProof/>
          <w:sz w:val="20"/>
          <w:szCs w:val="20"/>
          <w:lang w:eastAsia="ru-RU"/>
        </w:rPr>
      </w:pPr>
    </w:p>
    <w:p w:rsidR="00FD1C8E" w:rsidRDefault="00FD1C8E" w:rsidP="00B26D40">
      <w:pPr>
        <w:jc w:val="right"/>
        <w:rPr>
          <w:noProof/>
          <w:sz w:val="20"/>
          <w:szCs w:val="20"/>
          <w:lang w:eastAsia="ru-RU"/>
        </w:rPr>
      </w:pPr>
    </w:p>
    <w:p w:rsidR="00FD1C8E" w:rsidRDefault="00FD1C8E" w:rsidP="00B26D40">
      <w:pPr>
        <w:jc w:val="right"/>
        <w:rPr>
          <w:noProof/>
          <w:sz w:val="20"/>
          <w:szCs w:val="20"/>
          <w:lang w:eastAsia="ru-RU"/>
        </w:rPr>
      </w:pPr>
    </w:p>
    <w:p w:rsidR="00FD1C8E" w:rsidRDefault="00FD1C8E" w:rsidP="00B26D40">
      <w:pPr>
        <w:jc w:val="right"/>
        <w:rPr>
          <w:noProof/>
          <w:sz w:val="20"/>
          <w:szCs w:val="20"/>
          <w:lang w:eastAsia="ru-RU"/>
        </w:rPr>
      </w:pPr>
    </w:p>
    <w:p w:rsidR="00FD1C8E" w:rsidRDefault="00FD1C8E" w:rsidP="00B26D40">
      <w:pPr>
        <w:jc w:val="right"/>
        <w:rPr>
          <w:noProof/>
          <w:sz w:val="20"/>
          <w:szCs w:val="20"/>
          <w:lang w:eastAsia="ru-RU"/>
        </w:rPr>
      </w:pPr>
    </w:p>
    <w:p w:rsidR="00FD1C8E" w:rsidRDefault="00FD1C8E" w:rsidP="00B26D40">
      <w:pPr>
        <w:jc w:val="right"/>
        <w:rPr>
          <w:noProof/>
          <w:sz w:val="20"/>
          <w:szCs w:val="20"/>
          <w:lang w:eastAsia="ru-RU"/>
        </w:rPr>
      </w:pPr>
    </w:p>
    <w:p w:rsidR="00FD1C8E" w:rsidRDefault="00FD1C8E" w:rsidP="00B26D40">
      <w:pPr>
        <w:jc w:val="right"/>
        <w:rPr>
          <w:noProof/>
          <w:sz w:val="20"/>
          <w:szCs w:val="20"/>
          <w:lang w:eastAsia="ru-RU"/>
        </w:rPr>
      </w:pPr>
    </w:p>
    <w:p w:rsidR="00186314" w:rsidRDefault="00FD1C8E" w:rsidP="00FD1C8E">
      <w:pPr>
        <w:tabs>
          <w:tab w:val="left" w:pos="7664"/>
        </w:tabs>
        <w:rPr>
          <w:noProof/>
          <w:sz w:val="20"/>
          <w:szCs w:val="20"/>
          <w:lang w:eastAsia="ru-RU"/>
        </w:rPr>
      </w:pPr>
      <w:r>
        <w:rPr>
          <w:noProof/>
          <w:sz w:val="20"/>
          <w:szCs w:val="20"/>
          <w:lang w:eastAsia="ru-RU"/>
        </w:rPr>
        <w:tab/>
      </w:r>
    </w:p>
    <w:p w:rsidR="00186314" w:rsidRDefault="00186314" w:rsidP="00186314">
      <w:pPr>
        <w:rPr>
          <w:sz w:val="20"/>
          <w:szCs w:val="20"/>
          <w:lang w:eastAsia="ru-RU"/>
        </w:rPr>
      </w:pPr>
    </w:p>
    <w:p w:rsidR="00186314" w:rsidRPr="00186314" w:rsidRDefault="00186314" w:rsidP="00186314">
      <w:pPr>
        <w:rPr>
          <w:sz w:val="20"/>
          <w:szCs w:val="20"/>
          <w:lang w:eastAsia="ru-RU"/>
        </w:rPr>
      </w:pPr>
    </w:p>
    <w:p w:rsidR="00186314" w:rsidRPr="00186314" w:rsidRDefault="00186314" w:rsidP="00186314">
      <w:pPr>
        <w:rPr>
          <w:sz w:val="20"/>
          <w:szCs w:val="20"/>
          <w:lang w:eastAsia="ru-RU"/>
        </w:rPr>
      </w:pPr>
    </w:p>
    <w:p w:rsidR="00186314" w:rsidRPr="00186314" w:rsidRDefault="00186314" w:rsidP="00186314">
      <w:pPr>
        <w:rPr>
          <w:sz w:val="20"/>
          <w:szCs w:val="20"/>
          <w:lang w:eastAsia="ru-RU"/>
        </w:rPr>
      </w:pPr>
    </w:p>
    <w:p w:rsidR="00186314" w:rsidRPr="00186314" w:rsidRDefault="00186314" w:rsidP="00186314">
      <w:pPr>
        <w:rPr>
          <w:sz w:val="20"/>
          <w:szCs w:val="20"/>
          <w:lang w:eastAsia="ru-RU"/>
        </w:rPr>
      </w:pPr>
    </w:p>
    <w:p w:rsidR="00186314" w:rsidRPr="00186314" w:rsidRDefault="00186314" w:rsidP="00186314">
      <w:pPr>
        <w:rPr>
          <w:sz w:val="20"/>
          <w:szCs w:val="20"/>
          <w:lang w:eastAsia="ru-RU"/>
        </w:rPr>
      </w:pPr>
    </w:p>
    <w:p w:rsidR="00186314" w:rsidRPr="00186314" w:rsidRDefault="00186314" w:rsidP="00186314">
      <w:pPr>
        <w:rPr>
          <w:sz w:val="20"/>
          <w:szCs w:val="20"/>
          <w:lang w:eastAsia="ru-RU"/>
        </w:rPr>
      </w:pPr>
    </w:p>
    <w:p w:rsidR="00186314" w:rsidRPr="00186314" w:rsidRDefault="00186314" w:rsidP="00186314">
      <w:pPr>
        <w:rPr>
          <w:sz w:val="20"/>
          <w:szCs w:val="20"/>
          <w:lang w:eastAsia="ru-RU"/>
        </w:rPr>
      </w:pPr>
    </w:p>
    <w:p w:rsidR="00186314" w:rsidRPr="00186314" w:rsidRDefault="00186314" w:rsidP="00186314">
      <w:pPr>
        <w:rPr>
          <w:sz w:val="20"/>
          <w:szCs w:val="20"/>
          <w:lang w:eastAsia="ru-RU"/>
        </w:rPr>
      </w:pPr>
    </w:p>
    <w:p w:rsidR="00186314" w:rsidRPr="00186314" w:rsidRDefault="00186314" w:rsidP="00186314">
      <w:pPr>
        <w:rPr>
          <w:sz w:val="20"/>
          <w:szCs w:val="20"/>
          <w:lang w:eastAsia="ru-RU"/>
        </w:rPr>
      </w:pPr>
    </w:p>
    <w:p w:rsidR="00186314" w:rsidRPr="00186314" w:rsidRDefault="00186314" w:rsidP="00186314">
      <w:pPr>
        <w:rPr>
          <w:sz w:val="20"/>
          <w:szCs w:val="20"/>
          <w:lang w:eastAsia="ru-RU"/>
        </w:rPr>
      </w:pPr>
    </w:p>
    <w:p w:rsidR="00186314" w:rsidRPr="00186314" w:rsidRDefault="00186314" w:rsidP="00186314">
      <w:pPr>
        <w:rPr>
          <w:sz w:val="20"/>
          <w:szCs w:val="20"/>
          <w:lang w:eastAsia="ru-RU"/>
        </w:rPr>
      </w:pPr>
    </w:p>
    <w:p w:rsidR="00186314" w:rsidRPr="00186314" w:rsidRDefault="00186314" w:rsidP="00186314">
      <w:pPr>
        <w:rPr>
          <w:sz w:val="20"/>
          <w:szCs w:val="20"/>
          <w:lang w:eastAsia="ru-RU"/>
        </w:rPr>
      </w:pPr>
    </w:p>
    <w:p w:rsidR="007B7189" w:rsidRDefault="007B7189" w:rsidP="006700A4">
      <w:pPr>
        <w:tabs>
          <w:tab w:val="left" w:pos="7566"/>
        </w:tabs>
        <w:jc w:val="right"/>
        <w:rPr>
          <w:sz w:val="20"/>
          <w:szCs w:val="20"/>
          <w:lang w:eastAsia="ru-RU"/>
        </w:rPr>
      </w:pPr>
    </w:p>
    <w:p w:rsidR="007B7189" w:rsidRDefault="007B7189" w:rsidP="006700A4">
      <w:pPr>
        <w:tabs>
          <w:tab w:val="left" w:pos="7566"/>
        </w:tabs>
        <w:jc w:val="right"/>
        <w:rPr>
          <w:sz w:val="20"/>
          <w:szCs w:val="20"/>
          <w:lang w:eastAsia="ru-RU"/>
        </w:rPr>
      </w:pPr>
    </w:p>
    <w:p w:rsidR="00094F28" w:rsidRDefault="00094F28" w:rsidP="007B7189">
      <w:pPr>
        <w:jc w:val="right"/>
      </w:pPr>
    </w:p>
    <w:p w:rsidR="00094F28" w:rsidRDefault="00094F28" w:rsidP="007B7189">
      <w:pPr>
        <w:jc w:val="right"/>
      </w:pPr>
    </w:p>
    <w:p w:rsidR="00094F28" w:rsidRDefault="00094F28" w:rsidP="007B7189">
      <w:pPr>
        <w:jc w:val="right"/>
      </w:pPr>
    </w:p>
    <w:p w:rsidR="00094F28" w:rsidRDefault="00094F28" w:rsidP="007B7189">
      <w:pPr>
        <w:jc w:val="right"/>
      </w:pPr>
    </w:p>
    <w:p w:rsidR="00094F28" w:rsidRPr="006700A4" w:rsidRDefault="00094F28" w:rsidP="007B7189">
      <w:pPr>
        <w:jc w:val="right"/>
        <w:rPr>
          <w:sz w:val="20"/>
          <w:szCs w:val="20"/>
          <w:lang w:eastAsia="ru-RU"/>
        </w:rPr>
      </w:pPr>
    </w:p>
    <w:sectPr w:rsidR="00094F28" w:rsidRPr="006700A4" w:rsidSect="00CC6259">
      <w:headerReference w:type="default" r:id="rId8"/>
      <w:footnotePr>
        <w:pos w:val="beneathText"/>
      </w:footnotePr>
      <w:pgSz w:w="11905" w:h="16837" w:code="9"/>
      <w:pgMar w:top="851" w:right="567" w:bottom="851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2CAF" w:rsidRDefault="00B92CAF">
      <w:r>
        <w:separator/>
      </w:r>
    </w:p>
  </w:endnote>
  <w:endnote w:type="continuationSeparator" w:id="0">
    <w:p w:rsidR="00B92CAF" w:rsidRDefault="00B92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2CAF" w:rsidRDefault="00B92CAF">
      <w:r>
        <w:separator/>
      </w:r>
    </w:p>
  </w:footnote>
  <w:footnote w:type="continuationSeparator" w:id="0">
    <w:p w:rsidR="00B92CAF" w:rsidRDefault="00B92C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694"/>
      <w:gridCol w:w="4110"/>
      <w:gridCol w:w="2835"/>
    </w:tblGrid>
    <w:tr w:rsidR="00F9273C" w:rsidTr="00EC0309">
      <w:trPr>
        <w:trHeight w:val="139"/>
      </w:trPr>
      <w:tc>
        <w:tcPr>
          <w:tcW w:w="2694" w:type="dxa"/>
          <w:vAlign w:val="center"/>
        </w:tcPr>
        <w:p w:rsidR="00F9273C" w:rsidRDefault="00175A87" w:rsidP="00EC0309">
          <w:pPr>
            <w:pStyle w:val="af1"/>
            <w:jc w:val="center"/>
          </w:pPr>
          <w:r>
            <w:rPr>
              <w:noProof/>
              <w:lang w:eastAsia="ru-RU"/>
            </w:rPr>
            <mc:AlternateContent>
              <mc:Choice Requires="wpg">
                <w:drawing>
                  <wp:anchor distT="0" distB="0" distL="114300" distR="114300" simplePos="0" relativeHeight="251658240" behindDoc="1" locked="0" layoutInCell="1" allowOverlap="1">
                    <wp:simplePos x="0" y="0"/>
                    <wp:positionH relativeFrom="column">
                      <wp:posOffset>34925</wp:posOffset>
                    </wp:positionH>
                    <wp:positionV relativeFrom="paragraph">
                      <wp:posOffset>50165</wp:posOffset>
                    </wp:positionV>
                    <wp:extent cx="1426845" cy="437515"/>
                    <wp:effectExtent l="0" t="0" r="0" b="0"/>
                    <wp:wrapNone/>
                    <wp:docPr id="1" name="Group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1426845" cy="437515"/>
                              <a:chOff x="1519" y="974"/>
                              <a:chExt cx="4497" cy="1349"/>
                            </a:xfrm>
                          </wpg:grpSpPr>
                          <pic:pic xmlns:pic="http://schemas.openxmlformats.org/drawingml/2006/picture">
                            <pic:nvPicPr>
                              <pic:cNvPr id="2" name="Рисунок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64993" t="57408" r="9692" b="16783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2601" y="1314"/>
                                <a:ext cx="3415" cy="1009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3" name="Рисунок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64328" t="9882" r="23660" b="42664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519" y="974"/>
                                <a:ext cx="1081" cy="1239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552267A1" id="Group 4" o:spid="_x0000_s1026" style="position:absolute;margin-left:2.75pt;margin-top:3.95pt;width:112.35pt;height:34.45pt;z-index:-251658240" coordorigin="1519,974" coordsize="4497,134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1T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rlvHvj218E2Ef7t77VLpvKstPh5kuJOwA7Adz0ArSnTnWmoQV2zGtWhQg6lR2SNy61mxsr61sp&#10;7qKK7uiRBCzAPIQMnA74FXa8KaS+8L6ol5dqmv8AxM1hNttaqcw6fD/7LGvdurGvUND1+OynsPD+&#10;qapFfeIzbedKIk27gOC2BwoyeM9a7q+D9lFSg7/rbdr+6trvc87C4/20pRqLl1+6+yf9572Wytc6&#10;WiiivNPX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rnfH3j7RPhl4WvPEXiK7+w6TabfOn2M+3cwUcKCTkkCsvxF8aPBvhbwFH4z1HX&#10;LeLw7LGkkd2p3+YHxt2gcknPQCtY0qk0nGLd3ZevYzdSEbpvbX5HbUVR0PWrTxHo1lquny+fY3sK&#10;3EEuCN6MMqcH1Bq9WbTTsy076oKKKKQw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Рисунок 1" o:spid="_x0000_s1027" type="#_x0000_t75" style="position:absolute;left:2601;top:1314;width:3415;height:10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">
                      <v:imagedata r:id="rId2" o:title="" croptop="37623f" cropbottom="10999f" cropleft="42594f" cropright="6352f"/>
                    </v:shape>
                    <v:shape id="Рисунок 1" o:spid="_x0000_s1028" type="#_x0000_t75" style="position:absolute;left:1519;top:974;width:1081;height:1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">
                      <v:imagedata r:id="rId2" o:title="" croptop="6476f" cropbottom="27960f" cropleft="42158f" cropright="15506f"/>
                    </v:shape>
                  </v:group>
                </w:pict>
              </mc:Fallback>
            </mc:AlternateContent>
          </w:r>
        </w:p>
        <w:p w:rsidR="00F9273C" w:rsidRDefault="00F9273C" w:rsidP="00EC0309">
          <w:pPr>
            <w:pStyle w:val="af1"/>
            <w:jc w:val="center"/>
          </w:pPr>
        </w:p>
      </w:tc>
      <w:tc>
        <w:tcPr>
          <w:tcW w:w="4110" w:type="dxa"/>
          <w:vAlign w:val="center"/>
        </w:tcPr>
        <w:p w:rsidR="00F9273C" w:rsidRDefault="00F9273C" w:rsidP="00EC0309">
          <w:pPr>
            <w:pStyle w:val="af1"/>
            <w:jc w:val="center"/>
          </w:pPr>
          <w:r>
            <w:t>СТП № 23 – 2015</w:t>
          </w:r>
        </w:p>
        <w:p w:rsidR="00F9273C" w:rsidRDefault="00F9273C" w:rsidP="00EC0309">
          <w:pPr>
            <w:pStyle w:val="af1"/>
            <w:jc w:val="center"/>
          </w:pPr>
          <w:r>
            <w:t>Порядок организации и проведения</w:t>
          </w:r>
        </w:p>
        <w:p w:rsidR="00F9273C" w:rsidRDefault="00F9273C" w:rsidP="00EC0309">
          <w:pPr>
            <w:pStyle w:val="af1"/>
            <w:jc w:val="center"/>
          </w:pPr>
          <w:r>
            <w:t>тендеров в ООО «Руссоль»</w:t>
          </w:r>
        </w:p>
      </w:tc>
      <w:tc>
        <w:tcPr>
          <w:tcW w:w="2835" w:type="dxa"/>
          <w:vAlign w:val="center"/>
        </w:tcPr>
        <w:p w:rsidR="00F9273C" w:rsidRDefault="00F9273C" w:rsidP="00EC0309">
          <w:pPr>
            <w:pStyle w:val="af1"/>
            <w:jc w:val="center"/>
          </w:pPr>
          <w:r>
            <w:t>Издание 1</w:t>
          </w:r>
        </w:p>
        <w:p w:rsidR="00F9273C" w:rsidRDefault="00F9273C" w:rsidP="00EC0309">
          <w:pPr>
            <w:pStyle w:val="af1"/>
            <w:jc w:val="center"/>
          </w:pPr>
          <w:r>
            <w:rPr>
              <w:rStyle w:val="a3"/>
            </w:rPr>
            <w:t xml:space="preserve">Лист </w:t>
          </w:r>
          <w:r w:rsidR="00081A5B" w:rsidRPr="00821E44">
            <w:rPr>
              <w:rStyle w:val="a3"/>
            </w:rPr>
            <w:fldChar w:fldCharType="begin"/>
          </w:r>
          <w:r w:rsidRPr="00821E44">
            <w:rPr>
              <w:rStyle w:val="a3"/>
            </w:rPr>
            <w:instrText xml:space="preserve"> PAGE </w:instrText>
          </w:r>
          <w:r w:rsidR="00081A5B" w:rsidRPr="00821E44">
            <w:rPr>
              <w:rStyle w:val="a3"/>
            </w:rPr>
            <w:fldChar w:fldCharType="separate"/>
          </w:r>
          <w:r w:rsidR="00451C38">
            <w:rPr>
              <w:rStyle w:val="a3"/>
              <w:noProof/>
            </w:rPr>
            <w:t>2</w:t>
          </w:r>
          <w:r w:rsidR="00081A5B" w:rsidRPr="00821E44">
            <w:rPr>
              <w:rStyle w:val="a3"/>
            </w:rPr>
            <w:fldChar w:fldCharType="end"/>
          </w:r>
          <w:r>
            <w:rPr>
              <w:rStyle w:val="a3"/>
            </w:rPr>
            <w:t xml:space="preserve"> из</w:t>
          </w:r>
          <w:r w:rsidR="00081A5B" w:rsidRPr="00821E44">
            <w:rPr>
              <w:rStyle w:val="a3"/>
            </w:rPr>
            <w:fldChar w:fldCharType="begin"/>
          </w:r>
          <w:r w:rsidRPr="00821E44">
            <w:rPr>
              <w:rStyle w:val="a3"/>
            </w:rPr>
            <w:instrText xml:space="preserve"> NUMPAGES </w:instrText>
          </w:r>
          <w:r w:rsidR="00081A5B" w:rsidRPr="00821E44">
            <w:rPr>
              <w:rStyle w:val="a3"/>
            </w:rPr>
            <w:fldChar w:fldCharType="separate"/>
          </w:r>
          <w:r w:rsidR="00451C38">
            <w:rPr>
              <w:rStyle w:val="a3"/>
              <w:noProof/>
            </w:rPr>
            <w:t>2</w:t>
          </w:r>
          <w:r w:rsidR="00081A5B" w:rsidRPr="00821E44">
            <w:rPr>
              <w:rStyle w:val="a3"/>
            </w:rPr>
            <w:fldChar w:fldCharType="end"/>
          </w:r>
        </w:p>
      </w:tc>
    </w:tr>
  </w:tbl>
  <w:p w:rsidR="00F9273C" w:rsidRDefault="00F9273C" w:rsidP="00821E44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/>
        <w:b w:val="0"/>
        <w:i w:val="0"/>
        <w:sz w:val="22"/>
        <w:szCs w:val="22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2"/>
        <w:szCs w:val="22"/>
      </w:rPr>
    </w:lvl>
  </w:abstractNum>
  <w:abstractNum w:abstractNumId="4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1276"/>
        </w:tabs>
        <w:ind w:left="1276" w:hanging="283"/>
      </w:pPr>
      <w:rPr>
        <w:rFonts w:ascii="Symbol" w:hAnsi="Symbol"/>
        <w:color w:val="auto"/>
        <w:sz w:val="20"/>
      </w:rPr>
    </w:lvl>
  </w:abstractNum>
  <w:abstractNum w:abstractNumId="5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</w:rPr>
    </w:lvl>
  </w:abstractNum>
  <w:abstractNum w:abstractNumId="6" w15:restartNumberingAfterBreak="0">
    <w:nsid w:val="00000007"/>
    <w:multiLevelType w:val="singleLevel"/>
    <w:tmpl w:val="00000007"/>
    <w:name w:val="WW8Num6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</w:abstractNum>
  <w:abstractNum w:abstractNumId="7" w15:restartNumberingAfterBreak="0">
    <w:nsid w:val="00000008"/>
    <w:multiLevelType w:val="singleLevel"/>
    <w:tmpl w:val="00000008"/>
    <w:name w:val="WW8Num7"/>
    <w:lvl w:ilvl="0">
      <w:start w:val="1"/>
      <w:numFmt w:val="bullet"/>
      <w:lvlText w:val=""/>
      <w:lvlJc w:val="left"/>
      <w:pPr>
        <w:tabs>
          <w:tab w:val="num" w:pos="1276"/>
        </w:tabs>
        <w:ind w:left="1276" w:hanging="283"/>
      </w:pPr>
      <w:rPr>
        <w:rFonts w:ascii="Symbol" w:hAnsi="Symbol"/>
        <w:color w:val="auto"/>
      </w:rPr>
    </w:lvl>
  </w:abstractNum>
  <w:abstractNum w:abstractNumId="8" w15:restartNumberingAfterBreak="0">
    <w:nsid w:val="00000009"/>
    <w:multiLevelType w:val="multilevel"/>
    <w:tmpl w:val="00000009"/>
    <w:name w:val="WW8Num8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645"/>
        </w:tabs>
        <w:ind w:left="2645" w:hanging="180"/>
      </w:pPr>
    </w:lvl>
    <w:lvl w:ilvl="3">
      <w:start w:val="1"/>
      <w:numFmt w:val="decimal"/>
      <w:lvlText w:val="%4."/>
      <w:lvlJc w:val="left"/>
      <w:pPr>
        <w:tabs>
          <w:tab w:val="num" w:pos="3365"/>
        </w:tabs>
        <w:ind w:left="3365" w:hanging="360"/>
      </w:pPr>
    </w:lvl>
    <w:lvl w:ilvl="4">
      <w:start w:val="1"/>
      <w:numFmt w:val="lowerLetter"/>
      <w:lvlText w:val="%5."/>
      <w:lvlJc w:val="left"/>
      <w:pPr>
        <w:tabs>
          <w:tab w:val="num" w:pos="4085"/>
        </w:tabs>
        <w:ind w:left="4085" w:hanging="360"/>
      </w:pPr>
    </w:lvl>
    <w:lvl w:ilvl="5">
      <w:start w:val="1"/>
      <w:numFmt w:val="lowerRoman"/>
      <w:lvlText w:val="%6."/>
      <w:lvlJc w:val="right"/>
      <w:pPr>
        <w:tabs>
          <w:tab w:val="num" w:pos="4805"/>
        </w:tabs>
        <w:ind w:left="4805" w:hanging="180"/>
      </w:pPr>
    </w:lvl>
    <w:lvl w:ilvl="6">
      <w:start w:val="1"/>
      <w:numFmt w:val="decimal"/>
      <w:lvlText w:val="%7."/>
      <w:lvlJc w:val="left"/>
      <w:pPr>
        <w:tabs>
          <w:tab w:val="num" w:pos="5525"/>
        </w:tabs>
        <w:ind w:left="5525" w:hanging="360"/>
      </w:pPr>
    </w:lvl>
    <w:lvl w:ilvl="7">
      <w:start w:val="1"/>
      <w:numFmt w:val="lowerLetter"/>
      <w:lvlText w:val="%8."/>
      <w:lvlJc w:val="left"/>
      <w:pPr>
        <w:tabs>
          <w:tab w:val="num" w:pos="6245"/>
        </w:tabs>
        <w:ind w:left="6245" w:hanging="360"/>
      </w:pPr>
    </w:lvl>
    <w:lvl w:ilvl="8">
      <w:start w:val="1"/>
      <w:numFmt w:val="lowerRoman"/>
      <w:lvlText w:val="%9."/>
      <w:lvlJc w:val="right"/>
      <w:pPr>
        <w:tabs>
          <w:tab w:val="num" w:pos="6965"/>
        </w:tabs>
        <w:ind w:left="6965" w:hanging="180"/>
      </w:pPr>
    </w:lvl>
  </w:abstractNum>
  <w:abstractNum w:abstractNumId="9" w15:restartNumberingAfterBreak="0">
    <w:nsid w:val="0000000A"/>
    <w:multiLevelType w:val="singleLevel"/>
    <w:tmpl w:val="0000000A"/>
    <w:name w:val="WW8Num9"/>
    <w:lvl w:ilvl="0">
      <w:start w:val="1"/>
      <w:numFmt w:val="bullet"/>
      <w:lvlText w:val=""/>
      <w:lvlJc w:val="left"/>
      <w:pPr>
        <w:tabs>
          <w:tab w:val="num" w:pos="1276"/>
        </w:tabs>
        <w:ind w:left="1276" w:hanging="283"/>
      </w:pPr>
      <w:rPr>
        <w:rFonts w:ascii="Symbol" w:hAnsi="Symbol"/>
      </w:rPr>
    </w:lvl>
  </w:abstractNum>
  <w:abstractNum w:abstractNumId="10" w15:restartNumberingAfterBreak="0">
    <w:nsid w:val="0000000B"/>
    <w:multiLevelType w:val="singleLevel"/>
    <w:tmpl w:val="0000000B"/>
    <w:name w:val="WW8Num10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color w:val="auto"/>
      </w:rPr>
    </w:lvl>
  </w:abstractNum>
  <w:abstractNum w:abstractNumId="11" w15:restartNumberingAfterBreak="0">
    <w:nsid w:val="0000000C"/>
    <w:multiLevelType w:val="singleLevel"/>
    <w:tmpl w:val="0000000C"/>
    <w:name w:val="WW8Num11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color w:val="auto"/>
        <w:sz w:val="20"/>
      </w:rPr>
    </w:lvl>
  </w:abstractNum>
  <w:abstractNum w:abstractNumId="12" w15:restartNumberingAfterBreak="0">
    <w:nsid w:val="0000000D"/>
    <w:multiLevelType w:val="singleLevel"/>
    <w:tmpl w:val="0000000D"/>
    <w:name w:val="WW8Num12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5"/>
        <w:u w:val="none"/>
      </w:rPr>
    </w:lvl>
  </w:abstractNum>
  <w:abstractNum w:abstractNumId="13" w15:restartNumberingAfterBreak="0">
    <w:nsid w:val="11EF31CA"/>
    <w:multiLevelType w:val="multilevel"/>
    <w:tmpl w:val="00000009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645"/>
        </w:tabs>
        <w:ind w:left="2645" w:hanging="180"/>
      </w:pPr>
    </w:lvl>
    <w:lvl w:ilvl="3">
      <w:start w:val="1"/>
      <w:numFmt w:val="decimal"/>
      <w:lvlText w:val="%4."/>
      <w:lvlJc w:val="left"/>
      <w:pPr>
        <w:tabs>
          <w:tab w:val="num" w:pos="3365"/>
        </w:tabs>
        <w:ind w:left="3365" w:hanging="360"/>
      </w:pPr>
    </w:lvl>
    <w:lvl w:ilvl="4">
      <w:start w:val="1"/>
      <w:numFmt w:val="lowerLetter"/>
      <w:lvlText w:val="%5."/>
      <w:lvlJc w:val="left"/>
      <w:pPr>
        <w:tabs>
          <w:tab w:val="num" w:pos="4085"/>
        </w:tabs>
        <w:ind w:left="4085" w:hanging="360"/>
      </w:pPr>
    </w:lvl>
    <w:lvl w:ilvl="5">
      <w:start w:val="1"/>
      <w:numFmt w:val="lowerRoman"/>
      <w:lvlText w:val="%6."/>
      <w:lvlJc w:val="right"/>
      <w:pPr>
        <w:tabs>
          <w:tab w:val="num" w:pos="4805"/>
        </w:tabs>
        <w:ind w:left="4805" w:hanging="180"/>
      </w:pPr>
    </w:lvl>
    <w:lvl w:ilvl="6">
      <w:start w:val="1"/>
      <w:numFmt w:val="decimal"/>
      <w:lvlText w:val="%7."/>
      <w:lvlJc w:val="left"/>
      <w:pPr>
        <w:tabs>
          <w:tab w:val="num" w:pos="5525"/>
        </w:tabs>
        <w:ind w:left="5525" w:hanging="360"/>
      </w:pPr>
    </w:lvl>
    <w:lvl w:ilvl="7">
      <w:start w:val="1"/>
      <w:numFmt w:val="lowerLetter"/>
      <w:lvlText w:val="%8."/>
      <w:lvlJc w:val="left"/>
      <w:pPr>
        <w:tabs>
          <w:tab w:val="num" w:pos="6245"/>
        </w:tabs>
        <w:ind w:left="6245" w:hanging="360"/>
      </w:pPr>
    </w:lvl>
    <w:lvl w:ilvl="8">
      <w:start w:val="1"/>
      <w:numFmt w:val="lowerRoman"/>
      <w:lvlText w:val="%9."/>
      <w:lvlJc w:val="right"/>
      <w:pPr>
        <w:tabs>
          <w:tab w:val="num" w:pos="6965"/>
        </w:tabs>
        <w:ind w:left="6965" w:hanging="180"/>
      </w:pPr>
    </w:lvl>
  </w:abstractNum>
  <w:abstractNum w:abstractNumId="14" w15:restartNumberingAfterBreak="0">
    <w:nsid w:val="2C4D4A3E"/>
    <w:multiLevelType w:val="hybridMultilevel"/>
    <w:tmpl w:val="B0F89DEC"/>
    <w:lvl w:ilvl="0" w:tplc="FB1299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807E6E"/>
    <w:multiLevelType w:val="multilevel"/>
    <w:tmpl w:val="27925D7A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5EF5814"/>
    <w:multiLevelType w:val="hybridMultilevel"/>
    <w:tmpl w:val="A4C82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4D1DBA"/>
    <w:multiLevelType w:val="hybridMultilevel"/>
    <w:tmpl w:val="518612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5C00EA"/>
    <w:multiLevelType w:val="hybridMultilevel"/>
    <w:tmpl w:val="5DCA9D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633886"/>
    <w:multiLevelType w:val="hybridMultilevel"/>
    <w:tmpl w:val="9B3CB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E75F05"/>
    <w:multiLevelType w:val="hybridMultilevel"/>
    <w:tmpl w:val="E4F2CA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9"/>
  </w:num>
  <w:num w:numId="16">
    <w:abstractNumId w:val="14"/>
  </w:num>
  <w:num w:numId="17">
    <w:abstractNumId w:val="15"/>
  </w:num>
  <w:num w:numId="18">
    <w:abstractNumId w:val="20"/>
  </w:num>
  <w:num w:numId="19">
    <w:abstractNumId w:val="16"/>
  </w:num>
  <w:num w:numId="20">
    <w:abstractNumId w:val="18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547"/>
    <w:rsid w:val="00000835"/>
    <w:rsid w:val="00006583"/>
    <w:rsid w:val="00006589"/>
    <w:rsid w:val="00012AEF"/>
    <w:rsid w:val="00020BB0"/>
    <w:rsid w:val="0002313B"/>
    <w:rsid w:val="00025ED7"/>
    <w:rsid w:val="00027B6F"/>
    <w:rsid w:val="00030E9B"/>
    <w:rsid w:val="00035952"/>
    <w:rsid w:val="00040CCE"/>
    <w:rsid w:val="00055A35"/>
    <w:rsid w:val="00060E93"/>
    <w:rsid w:val="00063733"/>
    <w:rsid w:val="00063A00"/>
    <w:rsid w:val="00065571"/>
    <w:rsid w:val="00081A5B"/>
    <w:rsid w:val="000823E5"/>
    <w:rsid w:val="000901F0"/>
    <w:rsid w:val="00094F28"/>
    <w:rsid w:val="00097BFD"/>
    <w:rsid w:val="000A140A"/>
    <w:rsid w:val="000A5475"/>
    <w:rsid w:val="000A564F"/>
    <w:rsid w:val="000C4AB1"/>
    <w:rsid w:val="000D0D5B"/>
    <w:rsid w:val="000D1637"/>
    <w:rsid w:val="000D5404"/>
    <w:rsid w:val="000E076C"/>
    <w:rsid w:val="000E6265"/>
    <w:rsid w:val="000F6F8E"/>
    <w:rsid w:val="00104A8E"/>
    <w:rsid w:val="00106B60"/>
    <w:rsid w:val="001146F0"/>
    <w:rsid w:val="001179EB"/>
    <w:rsid w:val="00120A07"/>
    <w:rsid w:val="00126C5E"/>
    <w:rsid w:val="001414CE"/>
    <w:rsid w:val="00152203"/>
    <w:rsid w:val="001573B8"/>
    <w:rsid w:val="00157FC9"/>
    <w:rsid w:val="0016198B"/>
    <w:rsid w:val="001726B8"/>
    <w:rsid w:val="00172F77"/>
    <w:rsid w:val="00173F43"/>
    <w:rsid w:val="00175A87"/>
    <w:rsid w:val="00175CD9"/>
    <w:rsid w:val="001763E8"/>
    <w:rsid w:val="00186314"/>
    <w:rsid w:val="001863AD"/>
    <w:rsid w:val="00196DCD"/>
    <w:rsid w:val="001A3016"/>
    <w:rsid w:val="001A5DF4"/>
    <w:rsid w:val="001B2F05"/>
    <w:rsid w:val="001C1DA9"/>
    <w:rsid w:val="001C3DE9"/>
    <w:rsid w:val="001C7A25"/>
    <w:rsid w:val="001D02FE"/>
    <w:rsid w:val="001D335D"/>
    <w:rsid w:val="001D442B"/>
    <w:rsid w:val="001E6EF5"/>
    <w:rsid w:val="001F571E"/>
    <w:rsid w:val="001F6662"/>
    <w:rsid w:val="00203F79"/>
    <w:rsid w:val="00204476"/>
    <w:rsid w:val="00206763"/>
    <w:rsid w:val="00211586"/>
    <w:rsid w:val="00212DD0"/>
    <w:rsid w:val="002132FE"/>
    <w:rsid w:val="00215D7D"/>
    <w:rsid w:val="00215DD2"/>
    <w:rsid w:val="0021600E"/>
    <w:rsid w:val="00221C4B"/>
    <w:rsid w:val="00223432"/>
    <w:rsid w:val="00223E20"/>
    <w:rsid w:val="00227023"/>
    <w:rsid w:val="00234121"/>
    <w:rsid w:val="00244263"/>
    <w:rsid w:val="002465D8"/>
    <w:rsid w:val="00247204"/>
    <w:rsid w:val="0025438C"/>
    <w:rsid w:val="00254D47"/>
    <w:rsid w:val="0027313F"/>
    <w:rsid w:val="002B21AA"/>
    <w:rsid w:val="002B3AE5"/>
    <w:rsid w:val="002D1916"/>
    <w:rsid w:val="002D6A2C"/>
    <w:rsid w:val="002E2D54"/>
    <w:rsid w:val="002F4633"/>
    <w:rsid w:val="003113AE"/>
    <w:rsid w:val="00314B4A"/>
    <w:rsid w:val="00322FA7"/>
    <w:rsid w:val="003255F2"/>
    <w:rsid w:val="00325F3D"/>
    <w:rsid w:val="00330D4F"/>
    <w:rsid w:val="003318EF"/>
    <w:rsid w:val="00331D72"/>
    <w:rsid w:val="0034346C"/>
    <w:rsid w:val="00350ACE"/>
    <w:rsid w:val="003526B8"/>
    <w:rsid w:val="003559F6"/>
    <w:rsid w:val="00365304"/>
    <w:rsid w:val="003667BD"/>
    <w:rsid w:val="00367E5C"/>
    <w:rsid w:val="00375665"/>
    <w:rsid w:val="003816D4"/>
    <w:rsid w:val="00392D4A"/>
    <w:rsid w:val="003A7081"/>
    <w:rsid w:val="003B4A81"/>
    <w:rsid w:val="003D123E"/>
    <w:rsid w:val="003D76B9"/>
    <w:rsid w:val="003E2E73"/>
    <w:rsid w:val="003E3416"/>
    <w:rsid w:val="003E5225"/>
    <w:rsid w:val="003E55EB"/>
    <w:rsid w:val="003E62EF"/>
    <w:rsid w:val="003F01F8"/>
    <w:rsid w:val="003F35A2"/>
    <w:rsid w:val="00400E1F"/>
    <w:rsid w:val="00401607"/>
    <w:rsid w:val="004168ED"/>
    <w:rsid w:val="0042536B"/>
    <w:rsid w:val="00432DD5"/>
    <w:rsid w:val="00451C38"/>
    <w:rsid w:val="0045466A"/>
    <w:rsid w:val="00464343"/>
    <w:rsid w:val="004656E4"/>
    <w:rsid w:val="004A36DD"/>
    <w:rsid w:val="004B441B"/>
    <w:rsid w:val="004C17CB"/>
    <w:rsid w:val="004C74FC"/>
    <w:rsid w:val="004E374B"/>
    <w:rsid w:val="00512554"/>
    <w:rsid w:val="00512E3B"/>
    <w:rsid w:val="00514BC5"/>
    <w:rsid w:val="00516F6D"/>
    <w:rsid w:val="0052604D"/>
    <w:rsid w:val="005273C2"/>
    <w:rsid w:val="00527C47"/>
    <w:rsid w:val="00547394"/>
    <w:rsid w:val="0055632D"/>
    <w:rsid w:val="005643C8"/>
    <w:rsid w:val="005701F2"/>
    <w:rsid w:val="00573DF3"/>
    <w:rsid w:val="005A0A3F"/>
    <w:rsid w:val="005A2B68"/>
    <w:rsid w:val="005B115F"/>
    <w:rsid w:val="005B2BBE"/>
    <w:rsid w:val="005C046B"/>
    <w:rsid w:val="005C3006"/>
    <w:rsid w:val="005D1B3F"/>
    <w:rsid w:val="005D5101"/>
    <w:rsid w:val="005E6EF4"/>
    <w:rsid w:val="005F4717"/>
    <w:rsid w:val="005F5B03"/>
    <w:rsid w:val="00601887"/>
    <w:rsid w:val="00610274"/>
    <w:rsid w:val="00611A37"/>
    <w:rsid w:val="006146DE"/>
    <w:rsid w:val="0061498F"/>
    <w:rsid w:val="00616FFC"/>
    <w:rsid w:val="006259BE"/>
    <w:rsid w:val="006265FD"/>
    <w:rsid w:val="0065767B"/>
    <w:rsid w:val="006700A4"/>
    <w:rsid w:val="00676051"/>
    <w:rsid w:val="00697489"/>
    <w:rsid w:val="006A4482"/>
    <w:rsid w:val="006A6192"/>
    <w:rsid w:val="006B02E8"/>
    <w:rsid w:val="006C6BCB"/>
    <w:rsid w:val="006C7161"/>
    <w:rsid w:val="006D4369"/>
    <w:rsid w:val="006D59FC"/>
    <w:rsid w:val="006E250A"/>
    <w:rsid w:val="006E3EE9"/>
    <w:rsid w:val="006F1131"/>
    <w:rsid w:val="006F2DF9"/>
    <w:rsid w:val="006F52CA"/>
    <w:rsid w:val="0070147F"/>
    <w:rsid w:val="00720182"/>
    <w:rsid w:val="00726154"/>
    <w:rsid w:val="00731D77"/>
    <w:rsid w:val="00735178"/>
    <w:rsid w:val="007524F6"/>
    <w:rsid w:val="00770C05"/>
    <w:rsid w:val="00772CD2"/>
    <w:rsid w:val="007870C6"/>
    <w:rsid w:val="00790286"/>
    <w:rsid w:val="00791C06"/>
    <w:rsid w:val="007932CF"/>
    <w:rsid w:val="0079371F"/>
    <w:rsid w:val="0079759E"/>
    <w:rsid w:val="007B7189"/>
    <w:rsid w:val="007C40AA"/>
    <w:rsid w:val="007D2CDA"/>
    <w:rsid w:val="007D6AB9"/>
    <w:rsid w:val="007E3A7F"/>
    <w:rsid w:val="00805F3B"/>
    <w:rsid w:val="008075E5"/>
    <w:rsid w:val="008163B3"/>
    <w:rsid w:val="00821E44"/>
    <w:rsid w:val="00826563"/>
    <w:rsid w:val="008269B6"/>
    <w:rsid w:val="00833750"/>
    <w:rsid w:val="00834B8F"/>
    <w:rsid w:val="00841231"/>
    <w:rsid w:val="008416F0"/>
    <w:rsid w:val="008429A6"/>
    <w:rsid w:val="0084722C"/>
    <w:rsid w:val="00855363"/>
    <w:rsid w:val="00857CAB"/>
    <w:rsid w:val="00863DB9"/>
    <w:rsid w:val="00872308"/>
    <w:rsid w:val="00874CD6"/>
    <w:rsid w:val="00875E97"/>
    <w:rsid w:val="00881DC7"/>
    <w:rsid w:val="0088614E"/>
    <w:rsid w:val="00892D72"/>
    <w:rsid w:val="008951FF"/>
    <w:rsid w:val="00896527"/>
    <w:rsid w:val="008B55A6"/>
    <w:rsid w:val="008C22FD"/>
    <w:rsid w:val="008C23AC"/>
    <w:rsid w:val="008C4649"/>
    <w:rsid w:val="008D457D"/>
    <w:rsid w:val="008D61BD"/>
    <w:rsid w:val="008D6E67"/>
    <w:rsid w:val="008E0EDD"/>
    <w:rsid w:val="008F3992"/>
    <w:rsid w:val="008F47BE"/>
    <w:rsid w:val="00903BC1"/>
    <w:rsid w:val="009061D1"/>
    <w:rsid w:val="00911DD6"/>
    <w:rsid w:val="009141C2"/>
    <w:rsid w:val="00914CE4"/>
    <w:rsid w:val="009152B0"/>
    <w:rsid w:val="009221C0"/>
    <w:rsid w:val="00926125"/>
    <w:rsid w:val="00934631"/>
    <w:rsid w:val="009375F9"/>
    <w:rsid w:val="00944170"/>
    <w:rsid w:val="00953F14"/>
    <w:rsid w:val="00954E34"/>
    <w:rsid w:val="00963256"/>
    <w:rsid w:val="00964AFE"/>
    <w:rsid w:val="00972034"/>
    <w:rsid w:val="009738D4"/>
    <w:rsid w:val="009758E2"/>
    <w:rsid w:val="00981CA7"/>
    <w:rsid w:val="00991547"/>
    <w:rsid w:val="00994143"/>
    <w:rsid w:val="009B0A2F"/>
    <w:rsid w:val="009C0781"/>
    <w:rsid w:val="009C192A"/>
    <w:rsid w:val="009C31A0"/>
    <w:rsid w:val="009C65A3"/>
    <w:rsid w:val="009E3985"/>
    <w:rsid w:val="009E666E"/>
    <w:rsid w:val="009E788E"/>
    <w:rsid w:val="009F7C44"/>
    <w:rsid w:val="00A023F9"/>
    <w:rsid w:val="00A13B65"/>
    <w:rsid w:val="00A14545"/>
    <w:rsid w:val="00A20085"/>
    <w:rsid w:val="00A20207"/>
    <w:rsid w:val="00A27EA8"/>
    <w:rsid w:val="00A30477"/>
    <w:rsid w:val="00A31F71"/>
    <w:rsid w:val="00A326DC"/>
    <w:rsid w:val="00A32880"/>
    <w:rsid w:val="00A54873"/>
    <w:rsid w:val="00A64F6C"/>
    <w:rsid w:val="00AB3F3B"/>
    <w:rsid w:val="00AC1FAA"/>
    <w:rsid w:val="00AC3F9A"/>
    <w:rsid w:val="00AF669F"/>
    <w:rsid w:val="00B04768"/>
    <w:rsid w:val="00B20664"/>
    <w:rsid w:val="00B21AD2"/>
    <w:rsid w:val="00B22699"/>
    <w:rsid w:val="00B2282B"/>
    <w:rsid w:val="00B26C1F"/>
    <w:rsid w:val="00B26D40"/>
    <w:rsid w:val="00B337DE"/>
    <w:rsid w:val="00B40123"/>
    <w:rsid w:val="00B51153"/>
    <w:rsid w:val="00B55E85"/>
    <w:rsid w:val="00B605A9"/>
    <w:rsid w:val="00B65184"/>
    <w:rsid w:val="00B7779D"/>
    <w:rsid w:val="00B83D8F"/>
    <w:rsid w:val="00B84603"/>
    <w:rsid w:val="00B85533"/>
    <w:rsid w:val="00B8647A"/>
    <w:rsid w:val="00B909D3"/>
    <w:rsid w:val="00B92CAF"/>
    <w:rsid w:val="00B93FA4"/>
    <w:rsid w:val="00B952C0"/>
    <w:rsid w:val="00B97029"/>
    <w:rsid w:val="00B9718F"/>
    <w:rsid w:val="00BA0F9E"/>
    <w:rsid w:val="00BA4B9F"/>
    <w:rsid w:val="00BA5DBD"/>
    <w:rsid w:val="00BD51BC"/>
    <w:rsid w:val="00BD7F76"/>
    <w:rsid w:val="00BE05EF"/>
    <w:rsid w:val="00BF073B"/>
    <w:rsid w:val="00BF2892"/>
    <w:rsid w:val="00BF38A0"/>
    <w:rsid w:val="00C11D64"/>
    <w:rsid w:val="00C11E39"/>
    <w:rsid w:val="00C12E19"/>
    <w:rsid w:val="00C21DB6"/>
    <w:rsid w:val="00C31F40"/>
    <w:rsid w:val="00C4030C"/>
    <w:rsid w:val="00C45550"/>
    <w:rsid w:val="00C55CD7"/>
    <w:rsid w:val="00C65E15"/>
    <w:rsid w:val="00C67E8A"/>
    <w:rsid w:val="00C75199"/>
    <w:rsid w:val="00C828B5"/>
    <w:rsid w:val="00C86116"/>
    <w:rsid w:val="00CA005A"/>
    <w:rsid w:val="00CA1F75"/>
    <w:rsid w:val="00CC0893"/>
    <w:rsid w:val="00CC621F"/>
    <w:rsid w:val="00CC6259"/>
    <w:rsid w:val="00CD3D28"/>
    <w:rsid w:val="00CE18E7"/>
    <w:rsid w:val="00CE1AC6"/>
    <w:rsid w:val="00CE6FB6"/>
    <w:rsid w:val="00CE7BDD"/>
    <w:rsid w:val="00D013EF"/>
    <w:rsid w:val="00D23F2B"/>
    <w:rsid w:val="00D264BE"/>
    <w:rsid w:val="00D31F58"/>
    <w:rsid w:val="00D353BB"/>
    <w:rsid w:val="00D37439"/>
    <w:rsid w:val="00D42BEC"/>
    <w:rsid w:val="00D6598E"/>
    <w:rsid w:val="00D713C1"/>
    <w:rsid w:val="00D755EC"/>
    <w:rsid w:val="00D75C27"/>
    <w:rsid w:val="00D82EE3"/>
    <w:rsid w:val="00D937E4"/>
    <w:rsid w:val="00DB0709"/>
    <w:rsid w:val="00DB3F38"/>
    <w:rsid w:val="00DB63D3"/>
    <w:rsid w:val="00DC340F"/>
    <w:rsid w:val="00DC518C"/>
    <w:rsid w:val="00DE0EF0"/>
    <w:rsid w:val="00DE1D07"/>
    <w:rsid w:val="00DE45B3"/>
    <w:rsid w:val="00DE682C"/>
    <w:rsid w:val="00DE6DB0"/>
    <w:rsid w:val="00E03AE8"/>
    <w:rsid w:val="00E04BAE"/>
    <w:rsid w:val="00E10B41"/>
    <w:rsid w:val="00E11C88"/>
    <w:rsid w:val="00E11E36"/>
    <w:rsid w:val="00E1364B"/>
    <w:rsid w:val="00E15FC1"/>
    <w:rsid w:val="00E16654"/>
    <w:rsid w:val="00E167DF"/>
    <w:rsid w:val="00E1795C"/>
    <w:rsid w:val="00E17A37"/>
    <w:rsid w:val="00E30382"/>
    <w:rsid w:val="00E32C41"/>
    <w:rsid w:val="00E36244"/>
    <w:rsid w:val="00E4151D"/>
    <w:rsid w:val="00E46D3E"/>
    <w:rsid w:val="00E606B4"/>
    <w:rsid w:val="00E66459"/>
    <w:rsid w:val="00E847FE"/>
    <w:rsid w:val="00E92280"/>
    <w:rsid w:val="00EB326D"/>
    <w:rsid w:val="00EB6685"/>
    <w:rsid w:val="00EC0309"/>
    <w:rsid w:val="00ED1B1F"/>
    <w:rsid w:val="00ED5CAE"/>
    <w:rsid w:val="00EE003F"/>
    <w:rsid w:val="00EE6705"/>
    <w:rsid w:val="00EF411F"/>
    <w:rsid w:val="00F02673"/>
    <w:rsid w:val="00F044EA"/>
    <w:rsid w:val="00F140D9"/>
    <w:rsid w:val="00F2485F"/>
    <w:rsid w:val="00F34BC2"/>
    <w:rsid w:val="00F35D7D"/>
    <w:rsid w:val="00F363A7"/>
    <w:rsid w:val="00F505F4"/>
    <w:rsid w:val="00F67150"/>
    <w:rsid w:val="00F74DA1"/>
    <w:rsid w:val="00F76C1B"/>
    <w:rsid w:val="00F80CCE"/>
    <w:rsid w:val="00F904A8"/>
    <w:rsid w:val="00F9182E"/>
    <w:rsid w:val="00F9273C"/>
    <w:rsid w:val="00FA00B9"/>
    <w:rsid w:val="00FA0E9F"/>
    <w:rsid w:val="00FA52EC"/>
    <w:rsid w:val="00FA5B7F"/>
    <w:rsid w:val="00FA749A"/>
    <w:rsid w:val="00FB0443"/>
    <w:rsid w:val="00FB12BA"/>
    <w:rsid w:val="00FC2B75"/>
    <w:rsid w:val="00FD1C8E"/>
    <w:rsid w:val="00FD781F"/>
    <w:rsid w:val="00FE450F"/>
    <w:rsid w:val="00FE6313"/>
    <w:rsid w:val="00FF46A6"/>
    <w:rsid w:val="00FF67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19655D"/>
  <w15:docId w15:val="{11985836-541A-464A-9C9C-C1A39A12E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6662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1F6662"/>
    <w:pPr>
      <w:keepNext/>
      <w:widowControl w:val="0"/>
      <w:tabs>
        <w:tab w:val="left" w:pos="0"/>
      </w:tabs>
      <w:autoSpaceDE w:val="0"/>
      <w:spacing w:line="216" w:lineRule="auto"/>
      <w:ind w:right="-8"/>
      <w:jc w:val="center"/>
      <w:outlineLvl w:val="0"/>
    </w:pPr>
    <w:rPr>
      <w:b/>
      <w:bCs/>
      <w:szCs w:val="22"/>
    </w:rPr>
  </w:style>
  <w:style w:type="paragraph" w:styleId="2">
    <w:name w:val="heading 2"/>
    <w:basedOn w:val="a"/>
    <w:next w:val="a"/>
    <w:qFormat/>
    <w:rsid w:val="001F6662"/>
    <w:pPr>
      <w:keepNext/>
      <w:tabs>
        <w:tab w:val="left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F6662"/>
    <w:pPr>
      <w:keepNext/>
      <w:tabs>
        <w:tab w:val="left" w:pos="0"/>
      </w:tabs>
      <w:ind w:right="175"/>
      <w:jc w:val="right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qFormat/>
    <w:rsid w:val="001F6662"/>
    <w:pPr>
      <w:keepNext/>
      <w:tabs>
        <w:tab w:val="left" w:pos="0"/>
      </w:tabs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1F6662"/>
    <w:pPr>
      <w:keepNext/>
      <w:tabs>
        <w:tab w:val="left" w:pos="0"/>
      </w:tabs>
      <w:ind w:right="175"/>
      <w:outlineLvl w:val="4"/>
    </w:pPr>
    <w:rPr>
      <w:b/>
      <w:bCs/>
      <w:sz w:val="22"/>
      <w:szCs w:val="20"/>
    </w:rPr>
  </w:style>
  <w:style w:type="paragraph" w:styleId="6">
    <w:name w:val="heading 6"/>
    <w:basedOn w:val="a"/>
    <w:next w:val="a"/>
    <w:qFormat/>
    <w:rsid w:val="001F6662"/>
    <w:pPr>
      <w:tabs>
        <w:tab w:val="left" w:pos="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1F6662"/>
    <w:pPr>
      <w:tabs>
        <w:tab w:val="left" w:pos="0"/>
      </w:tabs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1F6662"/>
    <w:rPr>
      <w:b w:val="0"/>
      <w:i w:val="0"/>
      <w:sz w:val="22"/>
      <w:szCs w:val="22"/>
    </w:rPr>
  </w:style>
  <w:style w:type="character" w:customStyle="1" w:styleId="WW8Num3z0">
    <w:name w:val="WW8Num3z0"/>
    <w:rsid w:val="001F6662"/>
    <w:rPr>
      <w:b w:val="0"/>
      <w:i w:val="0"/>
      <w:sz w:val="22"/>
      <w:szCs w:val="22"/>
    </w:rPr>
  </w:style>
  <w:style w:type="character" w:customStyle="1" w:styleId="WW8Num4z0">
    <w:name w:val="WW8Num4z0"/>
    <w:rsid w:val="001F6662"/>
    <w:rPr>
      <w:rFonts w:ascii="Symbol" w:hAnsi="Symbol"/>
      <w:color w:val="auto"/>
      <w:sz w:val="20"/>
    </w:rPr>
  </w:style>
  <w:style w:type="character" w:customStyle="1" w:styleId="WW8Num5z0">
    <w:name w:val="WW8Num5z0"/>
    <w:rsid w:val="001F6662"/>
    <w:rPr>
      <w:b w:val="0"/>
    </w:rPr>
  </w:style>
  <w:style w:type="character" w:customStyle="1" w:styleId="WW8Num6z0">
    <w:name w:val="WW8Num6z0"/>
    <w:rsid w:val="001F6662"/>
    <w:rPr>
      <w:b w:val="0"/>
      <w:i w:val="0"/>
      <w:sz w:val="22"/>
      <w:szCs w:val="22"/>
    </w:rPr>
  </w:style>
  <w:style w:type="character" w:customStyle="1" w:styleId="WW8Num7z0">
    <w:name w:val="WW8Num7z0"/>
    <w:rsid w:val="001F6662"/>
    <w:rPr>
      <w:rFonts w:ascii="Symbol" w:hAnsi="Symbol"/>
      <w:color w:val="auto"/>
    </w:rPr>
  </w:style>
  <w:style w:type="character" w:customStyle="1" w:styleId="WW8Num8z0">
    <w:name w:val="WW8Num8z0"/>
    <w:rsid w:val="001F6662"/>
    <w:rPr>
      <w:b w:val="0"/>
      <w:i w:val="0"/>
      <w:sz w:val="22"/>
      <w:szCs w:val="22"/>
    </w:rPr>
  </w:style>
  <w:style w:type="character" w:customStyle="1" w:styleId="WW8Num9z0">
    <w:name w:val="WW8Num9z0"/>
    <w:rsid w:val="001F6662"/>
    <w:rPr>
      <w:rFonts w:ascii="Times New Roman" w:hAnsi="Times New Roman"/>
    </w:rPr>
  </w:style>
  <w:style w:type="character" w:customStyle="1" w:styleId="WW8Num10z0">
    <w:name w:val="WW8Num10z0"/>
    <w:rsid w:val="001F6662"/>
    <w:rPr>
      <w:rFonts w:ascii="Symbol" w:hAnsi="Symbol"/>
      <w:color w:val="auto"/>
    </w:rPr>
  </w:style>
  <w:style w:type="character" w:customStyle="1" w:styleId="WW8Num11z0">
    <w:name w:val="WW8Num11z0"/>
    <w:rsid w:val="001F6662"/>
    <w:rPr>
      <w:rFonts w:ascii="Symbol" w:hAnsi="Symbol"/>
      <w:color w:val="auto"/>
      <w:sz w:val="20"/>
    </w:rPr>
  </w:style>
  <w:style w:type="character" w:customStyle="1" w:styleId="WW8Num12z0">
    <w:name w:val="WW8Num12z0"/>
    <w:rsid w:val="001F6662"/>
    <w:rPr>
      <w:rFonts w:ascii="Times New Roman" w:hAnsi="Times New Roman"/>
      <w:b w:val="0"/>
      <w:i w:val="0"/>
      <w:sz w:val="25"/>
      <w:u w:val="none"/>
    </w:rPr>
  </w:style>
  <w:style w:type="character" w:customStyle="1" w:styleId="30">
    <w:name w:val="Основной шрифт абзаца3"/>
    <w:rsid w:val="001F6662"/>
  </w:style>
  <w:style w:type="character" w:customStyle="1" w:styleId="Absatz-Standardschriftart">
    <w:name w:val="Absatz-Standardschriftart"/>
    <w:rsid w:val="001F6662"/>
  </w:style>
  <w:style w:type="character" w:customStyle="1" w:styleId="WW-Absatz-Standardschriftart">
    <w:name w:val="WW-Absatz-Standardschriftart"/>
    <w:rsid w:val="001F6662"/>
  </w:style>
  <w:style w:type="character" w:customStyle="1" w:styleId="WW-Absatz-Standardschriftart1">
    <w:name w:val="WW-Absatz-Standardschriftart1"/>
    <w:rsid w:val="001F6662"/>
  </w:style>
  <w:style w:type="character" w:customStyle="1" w:styleId="WW-Absatz-Standardschriftart11">
    <w:name w:val="WW-Absatz-Standardschriftart11"/>
    <w:rsid w:val="001F6662"/>
  </w:style>
  <w:style w:type="character" w:customStyle="1" w:styleId="WW-Absatz-Standardschriftart111">
    <w:name w:val="WW-Absatz-Standardschriftart111"/>
    <w:rsid w:val="001F6662"/>
  </w:style>
  <w:style w:type="character" w:customStyle="1" w:styleId="20">
    <w:name w:val="Основной шрифт абзаца2"/>
    <w:rsid w:val="001F6662"/>
  </w:style>
  <w:style w:type="character" w:customStyle="1" w:styleId="WW-Absatz-Standardschriftart1111">
    <w:name w:val="WW-Absatz-Standardschriftart1111"/>
    <w:rsid w:val="001F6662"/>
  </w:style>
  <w:style w:type="character" w:customStyle="1" w:styleId="WW-Absatz-Standardschriftart11111">
    <w:name w:val="WW-Absatz-Standardschriftart11111"/>
    <w:rsid w:val="001F6662"/>
  </w:style>
  <w:style w:type="character" w:customStyle="1" w:styleId="WW-Absatz-Standardschriftart111111">
    <w:name w:val="WW-Absatz-Standardschriftart111111"/>
    <w:rsid w:val="001F6662"/>
  </w:style>
  <w:style w:type="character" w:customStyle="1" w:styleId="WW-Absatz-Standardschriftart1111111">
    <w:name w:val="WW-Absatz-Standardschriftart1111111"/>
    <w:rsid w:val="001F6662"/>
  </w:style>
  <w:style w:type="character" w:customStyle="1" w:styleId="WW-Absatz-Standardschriftart11111111">
    <w:name w:val="WW-Absatz-Standardschriftart11111111"/>
    <w:rsid w:val="001F6662"/>
  </w:style>
  <w:style w:type="character" w:customStyle="1" w:styleId="WW8Num13z0">
    <w:name w:val="WW8Num13z0"/>
    <w:rsid w:val="001F6662"/>
    <w:rPr>
      <w:rFonts w:ascii="Symbol" w:hAnsi="Symbol"/>
      <w:color w:val="auto"/>
    </w:rPr>
  </w:style>
  <w:style w:type="character" w:customStyle="1" w:styleId="WW8Num14z0">
    <w:name w:val="WW8Num14z0"/>
    <w:rsid w:val="001F6662"/>
    <w:rPr>
      <w:rFonts w:ascii="Symbol" w:hAnsi="Symbol"/>
      <w:color w:val="auto"/>
    </w:rPr>
  </w:style>
  <w:style w:type="character" w:customStyle="1" w:styleId="WW8Num15z0">
    <w:name w:val="WW8Num15z0"/>
    <w:rsid w:val="001F6662"/>
    <w:rPr>
      <w:rFonts w:ascii="Symbol" w:hAnsi="Symbol"/>
      <w:color w:val="auto"/>
    </w:rPr>
  </w:style>
  <w:style w:type="character" w:customStyle="1" w:styleId="WW8Num16z0">
    <w:name w:val="WW8Num16z0"/>
    <w:rsid w:val="001F6662"/>
    <w:rPr>
      <w:rFonts w:ascii="Symbol" w:hAnsi="Symbol"/>
      <w:color w:val="auto"/>
    </w:rPr>
  </w:style>
  <w:style w:type="character" w:customStyle="1" w:styleId="WW-Absatz-Standardschriftart111111111">
    <w:name w:val="WW-Absatz-Standardschriftart111111111"/>
    <w:rsid w:val="001F6662"/>
  </w:style>
  <w:style w:type="character" w:customStyle="1" w:styleId="WW8Num1z0">
    <w:name w:val="WW8Num1z0"/>
    <w:rsid w:val="001F6662"/>
    <w:rPr>
      <w:b w:val="0"/>
      <w:i w:val="0"/>
      <w:sz w:val="22"/>
      <w:szCs w:val="22"/>
    </w:rPr>
  </w:style>
  <w:style w:type="character" w:customStyle="1" w:styleId="WW8Num6z1">
    <w:name w:val="WW8Num6z1"/>
    <w:rsid w:val="001F6662"/>
    <w:rPr>
      <w:b w:val="0"/>
      <w:i w:val="0"/>
      <w:sz w:val="24"/>
      <w:szCs w:val="24"/>
    </w:rPr>
  </w:style>
  <w:style w:type="character" w:customStyle="1" w:styleId="WW8Num8z1">
    <w:name w:val="WW8Num8z1"/>
    <w:rsid w:val="001F6662"/>
    <w:rPr>
      <w:b w:val="0"/>
      <w:i w:val="0"/>
      <w:sz w:val="24"/>
      <w:szCs w:val="24"/>
    </w:rPr>
  </w:style>
  <w:style w:type="character" w:customStyle="1" w:styleId="WW8Num10z1">
    <w:name w:val="WW8Num10z1"/>
    <w:rsid w:val="001F6662"/>
    <w:rPr>
      <w:rFonts w:ascii="Courier New" w:hAnsi="Courier New" w:cs="Courier New"/>
    </w:rPr>
  </w:style>
  <w:style w:type="character" w:customStyle="1" w:styleId="WW8Num10z2">
    <w:name w:val="WW8Num10z2"/>
    <w:rsid w:val="001F6662"/>
    <w:rPr>
      <w:rFonts w:ascii="Wingdings" w:hAnsi="Wingdings"/>
    </w:rPr>
  </w:style>
  <w:style w:type="character" w:customStyle="1" w:styleId="WW8Num10z3">
    <w:name w:val="WW8Num10z3"/>
    <w:rsid w:val="001F6662"/>
    <w:rPr>
      <w:rFonts w:ascii="Symbol" w:hAnsi="Symbol"/>
    </w:rPr>
  </w:style>
  <w:style w:type="character" w:customStyle="1" w:styleId="WW8Num11z1">
    <w:name w:val="WW8Num11z1"/>
    <w:rsid w:val="001F6662"/>
    <w:rPr>
      <w:rFonts w:ascii="Courier New" w:hAnsi="Courier New" w:cs="Times New Roman"/>
    </w:rPr>
  </w:style>
  <w:style w:type="character" w:customStyle="1" w:styleId="WW8Num13z1">
    <w:name w:val="WW8Num13z1"/>
    <w:rsid w:val="001F6662"/>
    <w:rPr>
      <w:rFonts w:ascii="Courier New" w:hAnsi="Courier New" w:cs="Courier New"/>
    </w:rPr>
  </w:style>
  <w:style w:type="character" w:customStyle="1" w:styleId="WW8Num13z2">
    <w:name w:val="WW8Num13z2"/>
    <w:rsid w:val="001F6662"/>
    <w:rPr>
      <w:rFonts w:ascii="Wingdings" w:hAnsi="Wingdings"/>
    </w:rPr>
  </w:style>
  <w:style w:type="character" w:customStyle="1" w:styleId="WW8Num13z3">
    <w:name w:val="WW8Num13z3"/>
    <w:rsid w:val="001F6662"/>
    <w:rPr>
      <w:rFonts w:ascii="Symbol" w:hAnsi="Symbol"/>
    </w:rPr>
  </w:style>
  <w:style w:type="character" w:customStyle="1" w:styleId="WW8Num14z1">
    <w:name w:val="WW8Num14z1"/>
    <w:rsid w:val="001F6662"/>
    <w:rPr>
      <w:rFonts w:ascii="Courier New" w:hAnsi="Courier New" w:cs="Courier New"/>
    </w:rPr>
  </w:style>
  <w:style w:type="character" w:customStyle="1" w:styleId="WW8Num14z2">
    <w:name w:val="WW8Num14z2"/>
    <w:rsid w:val="001F6662"/>
    <w:rPr>
      <w:rFonts w:ascii="Wingdings" w:hAnsi="Wingdings"/>
    </w:rPr>
  </w:style>
  <w:style w:type="character" w:customStyle="1" w:styleId="WW8Num14z3">
    <w:name w:val="WW8Num14z3"/>
    <w:rsid w:val="001F6662"/>
    <w:rPr>
      <w:rFonts w:ascii="Symbol" w:hAnsi="Symbol"/>
    </w:rPr>
  </w:style>
  <w:style w:type="character" w:customStyle="1" w:styleId="WW8Num15z1">
    <w:name w:val="WW8Num15z1"/>
    <w:rsid w:val="001F6662"/>
    <w:rPr>
      <w:rFonts w:ascii="Courier New" w:hAnsi="Courier New" w:cs="Courier New"/>
    </w:rPr>
  </w:style>
  <w:style w:type="character" w:customStyle="1" w:styleId="WW8Num15z2">
    <w:name w:val="WW8Num15z2"/>
    <w:rsid w:val="001F6662"/>
    <w:rPr>
      <w:rFonts w:ascii="Wingdings" w:hAnsi="Wingdings"/>
    </w:rPr>
  </w:style>
  <w:style w:type="character" w:customStyle="1" w:styleId="WW8Num15z3">
    <w:name w:val="WW8Num15z3"/>
    <w:rsid w:val="001F6662"/>
    <w:rPr>
      <w:rFonts w:ascii="Symbol" w:hAnsi="Symbol"/>
    </w:rPr>
  </w:style>
  <w:style w:type="character" w:customStyle="1" w:styleId="WW8Num17z0">
    <w:name w:val="WW8Num17z0"/>
    <w:rsid w:val="001F6662"/>
    <w:rPr>
      <w:rFonts w:ascii="Symbol" w:hAnsi="Symbol"/>
      <w:color w:val="auto"/>
    </w:rPr>
  </w:style>
  <w:style w:type="character" w:customStyle="1" w:styleId="WW8Num17z1">
    <w:name w:val="WW8Num17z1"/>
    <w:rsid w:val="001F6662"/>
    <w:rPr>
      <w:rFonts w:ascii="Courier New" w:hAnsi="Courier New" w:cs="Courier New"/>
    </w:rPr>
  </w:style>
  <w:style w:type="character" w:customStyle="1" w:styleId="WW8Num17z2">
    <w:name w:val="WW8Num17z2"/>
    <w:rsid w:val="001F6662"/>
    <w:rPr>
      <w:rFonts w:ascii="Wingdings" w:hAnsi="Wingdings"/>
    </w:rPr>
  </w:style>
  <w:style w:type="character" w:customStyle="1" w:styleId="WW8Num17z3">
    <w:name w:val="WW8Num17z3"/>
    <w:rsid w:val="001F6662"/>
    <w:rPr>
      <w:rFonts w:ascii="Symbol" w:hAnsi="Symbol"/>
    </w:rPr>
  </w:style>
  <w:style w:type="character" w:customStyle="1" w:styleId="WW8Num18z0">
    <w:name w:val="WW8Num18z0"/>
    <w:rsid w:val="001F6662"/>
    <w:rPr>
      <w:b w:val="0"/>
      <w:i w:val="0"/>
      <w:sz w:val="22"/>
      <w:szCs w:val="22"/>
    </w:rPr>
  </w:style>
  <w:style w:type="character" w:customStyle="1" w:styleId="WW8Num19z0">
    <w:name w:val="WW8Num19z0"/>
    <w:rsid w:val="001F6662"/>
    <w:rPr>
      <w:rFonts w:ascii="Symbol" w:hAnsi="Symbol"/>
      <w:color w:val="auto"/>
    </w:rPr>
  </w:style>
  <w:style w:type="character" w:customStyle="1" w:styleId="WW8Num21z0">
    <w:name w:val="WW8Num21z0"/>
    <w:rsid w:val="001F6662"/>
    <w:rPr>
      <w:rFonts w:ascii="Symbol" w:hAnsi="Symbol"/>
      <w:color w:val="auto"/>
    </w:rPr>
  </w:style>
  <w:style w:type="character" w:customStyle="1" w:styleId="WW8Num21z1">
    <w:name w:val="WW8Num21z1"/>
    <w:rsid w:val="001F6662"/>
    <w:rPr>
      <w:rFonts w:ascii="Courier New" w:hAnsi="Courier New" w:cs="Courier New"/>
    </w:rPr>
  </w:style>
  <w:style w:type="character" w:customStyle="1" w:styleId="WW8Num21z2">
    <w:name w:val="WW8Num21z2"/>
    <w:rsid w:val="001F6662"/>
    <w:rPr>
      <w:rFonts w:ascii="Wingdings" w:hAnsi="Wingdings"/>
    </w:rPr>
  </w:style>
  <w:style w:type="character" w:customStyle="1" w:styleId="WW8Num21z3">
    <w:name w:val="WW8Num21z3"/>
    <w:rsid w:val="001F6662"/>
    <w:rPr>
      <w:rFonts w:ascii="Symbol" w:hAnsi="Symbol"/>
    </w:rPr>
  </w:style>
  <w:style w:type="character" w:customStyle="1" w:styleId="WW8Num24z0">
    <w:name w:val="WW8Num24z0"/>
    <w:rsid w:val="001F6662"/>
    <w:rPr>
      <w:rFonts w:ascii="Times New Roman" w:hAnsi="Times New Roman" w:cs="Times New Roman"/>
    </w:rPr>
  </w:style>
  <w:style w:type="character" w:customStyle="1" w:styleId="WW8Num25z1">
    <w:name w:val="WW8Num25z1"/>
    <w:rsid w:val="001F6662"/>
    <w:rPr>
      <w:b w:val="0"/>
    </w:rPr>
  </w:style>
  <w:style w:type="character" w:customStyle="1" w:styleId="WW8Num28z0">
    <w:name w:val="WW8Num28z0"/>
    <w:rsid w:val="001F6662"/>
    <w:rPr>
      <w:rFonts w:ascii="Times New Roman" w:hAnsi="Times New Roman"/>
    </w:rPr>
  </w:style>
  <w:style w:type="character" w:customStyle="1" w:styleId="WW8Num28z1">
    <w:name w:val="WW8Num28z1"/>
    <w:rsid w:val="001F6662"/>
    <w:rPr>
      <w:rFonts w:ascii="Courier New" w:hAnsi="Courier New" w:cs="Courier New"/>
    </w:rPr>
  </w:style>
  <w:style w:type="character" w:customStyle="1" w:styleId="WW8Num28z2">
    <w:name w:val="WW8Num28z2"/>
    <w:rsid w:val="001F6662"/>
    <w:rPr>
      <w:rFonts w:ascii="Wingdings" w:hAnsi="Wingdings" w:cs="Wingdings"/>
    </w:rPr>
  </w:style>
  <w:style w:type="character" w:customStyle="1" w:styleId="WW8Num28z3">
    <w:name w:val="WW8Num28z3"/>
    <w:rsid w:val="001F6662"/>
    <w:rPr>
      <w:rFonts w:ascii="Symbol" w:hAnsi="Symbol" w:cs="Symbol"/>
    </w:rPr>
  </w:style>
  <w:style w:type="character" w:customStyle="1" w:styleId="WW8Num32z0">
    <w:name w:val="WW8Num32z0"/>
    <w:rsid w:val="001F6662"/>
    <w:rPr>
      <w:rFonts w:ascii="Times New Roman" w:hAnsi="Times New Roman" w:cs="Times New Roman"/>
    </w:rPr>
  </w:style>
  <w:style w:type="character" w:customStyle="1" w:styleId="WW8Num35z0">
    <w:name w:val="WW8Num35z0"/>
    <w:rsid w:val="001F6662"/>
    <w:rPr>
      <w:rFonts w:ascii="Symbol" w:hAnsi="Symbol"/>
      <w:color w:val="auto"/>
    </w:rPr>
  </w:style>
  <w:style w:type="character" w:customStyle="1" w:styleId="WW8Num36z0">
    <w:name w:val="WW8Num36z0"/>
    <w:rsid w:val="001F6662"/>
    <w:rPr>
      <w:rFonts w:ascii="Symbol" w:hAnsi="Symbol"/>
      <w:color w:val="auto"/>
    </w:rPr>
  </w:style>
  <w:style w:type="character" w:customStyle="1" w:styleId="WW8Num36z1">
    <w:name w:val="WW8Num36z1"/>
    <w:rsid w:val="001F6662"/>
    <w:rPr>
      <w:rFonts w:ascii="Courier New" w:hAnsi="Courier New" w:cs="Courier New"/>
    </w:rPr>
  </w:style>
  <w:style w:type="character" w:customStyle="1" w:styleId="WW8Num36z2">
    <w:name w:val="WW8Num36z2"/>
    <w:rsid w:val="001F6662"/>
    <w:rPr>
      <w:rFonts w:ascii="Wingdings" w:hAnsi="Wingdings"/>
    </w:rPr>
  </w:style>
  <w:style w:type="character" w:customStyle="1" w:styleId="WW8Num36z3">
    <w:name w:val="WW8Num36z3"/>
    <w:rsid w:val="001F6662"/>
    <w:rPr>
      <w:rFonts w:ascii="Symbol" w:hAnsi="Symbol"/>
    </w:rPr>
  </w:style>
  <w:style w:type="character" w:customStyle="1" w:styleId="WW8Num37z0">
    <w:name w:val="WW8Num37z0"/>
    <w:rsid w:val="001F6662"/>
    <w:rPr>
      <w:rFonts w:ascii="Symbol" w:hAnsi="Symbol" w:cs="Symbol"/>
      <w:sz w:val="18"/>
      <w:szCs w:val="18"/>
    </w:rPr>
  </w:style>
  <w:style w:type="character" w:customStyle="1" w:styleId="WW8Num37z1">
    <w:name w:val="WW8Num37z1"/>
    <w:rsid w:val="001F6662"/>
    <w:rPr>
      <w:rFonts w:ascii="Courier New" w:hAnsi="Courier New" w:cs="Courier New"/>
    </w:rPr>
  </w:style>
  <w:style w:type="character" w:customStyle="1" w:styleId="WW8Num37z2">
    <w:name w:val="WW8Num37z2"/>
    <w:rsid w:val="001F6662"/>
    <w:rPr>
      <w:rFonts w:ascii="Wingdings" w:hAnsi="Wingdings" w:cs="Wingdings"/>
    </w:rPr>
  </w:style>
  <w:style w:type="character" w:customStyle="1" w:styleId="WW8Num37z3">
    <w:name w:val="WW8Num37z3"/>
    <w:rsid w:val="001F6662"/>
    <w:rPr>
      <w:rFonts w:ascii="Symbol" w:hAnsi="Symbol" w:cs="Symbol"/>
    </w:rPr>
  </w:style>
  <w:style w:type="character" w:customStyle="1" w:styleId="WW8Num38z0">
    <w:name w:val="WW8Num38z0"/>
    <w:rsid w:val="001F6662"/>
    <w:rPr>
      <w:rFonts w:ascii="Symbol" w:hAnsi="Symbol"/>
      <w:color w:val="auto"/>
    </w:rPr>
  </w:style>
  <w:style w:type="character" w:customStyle="1" w:styleId="WW8Num38z1">
    <w:name w:val="WW8Num38z1"/>
    <w:rsid w:val="001F6662"/>
    <w:rPr>
      <w:rFonts w:ascii="Courier New" w:hAnsi="Courier New" w:cs="Courier New"/>
    </w:rPr>
  </w:style>
  <w:style w:type="character" w:customStyle="1" w:styleId="WW8Num38z2">
    <w:name w:val="WW8Num38z2"/>
    <w:rsid w:val="001F6662"/>
    <w:rPr>
      <w:rFonts w:ascii="Wingdings" w:hAnsi="Wingdings"/>
    </w:rPr>
  </w:style>
  <w:style w:type="character" w:customStyle="1" w:styleId="WW8Num38z3">
    <w:name w:val="WW8Num38z3"/>
    <w:rsid w:val="001F6662"/>
    <w:rPr>
      <w:rFonts w:ascii="Symbol" w:hAnsi="Symbol"/>
    </w:rPr>
  </w:style>
  <w:style w:type="character" w:customStyle="1" w:styleId="WW8Num39z0">
    <w:name w:val="WW8Num39z0"/>
    <w:rsid w:val="001F6662"/>
    <w:rPr>
      <w:rFonts w:ascii="Symbol" w:hAnsi="Symbol"/>
      <w:color w:val="auto"/>
    </w:rPr>
  </w:style>
  <w:style w:type="character" w:customStyle="1" w:styleId="WW8Num40z0">
    <w:name w:val="WW8Num40z0"/>
    <w:rsid w:val="001F6662"/>
    <w:rPr>
      <w:rFonts w:ascii="Symbol" w:hAnsi="Symbol"/>
      <w:color w:val="auto"/>
    </w:rPr>
  </w:style>
  <w:style w:type="character" w:customStyle="1" w:styleId="WW8Num40z1">
    <w:name w:val="WW8Num40z1"/>
    <w:rsid w:val="001F6662"/>
    <w:rPr>
      <w:rFonts w:ascii="Courier New" w:hAnsi="Courier New" w:cs="Courier New"/>
    </w:rPr>
  </w:style>
  <w:style w:type="character" w:customStyle="1" w:styleId="WW8Num40z2">
    <w:name w:val="WW8Num40z2"/>
    <w:rsid w:val="001F6662"/>
    <w:rPr>
      <w:rFonts w:ascii="Wingdings" w:hAnsi="Wingdings"/>
    </w:rPr>
  </w:style>
  <w:style w:type="character" w:customStyle="1" w:styleId="WW8Num40z3">
    <w:name w:val="WW8Num40z3"/>
    <w:rsid w:val="001F6662"/>
    <w:rPr>
      <w:rFonts w:ascii="Symbol" w:hAnsi="Symbol"/>
    </w:rPr>
  </w:style>
  <w:style w:type="character" w:customStyle="1" w:styleId="WW8Num41z0">
    <w:name w:val="WW8Num41z0"/>
    <w:rsid w:val="001F6662"/>
    <w:rPr>
      <w:b w:val="0"/>
      <w:i w:val="0"/>
      <w:sz w:val="22"/>
      <w:szCs w:val="22"/>
    </w:rPr>
  </w:style>
  <w:style w:type="character" w:customStyle="1" w:styleId="WW8Num42z0">
    <w:name w:val="WW8Num42z0"/>
    <w:rsid w:val="001F6662"/>
    <w:rPr>
      <w:b w:val="0"/>
      <w:i w:val="0"/>
      <w:sz w:val="22"/>
      <w:szCs w:val="22"/>
    </w:rPr>
  </w:style>
  <w:style w:type="character" w:customStyle="1" w:styleId="WW8Num43z0">
    <w:name w:val="WW8Num43z0"/>
    <w:rsid w:val="001F6662"/>
    <w:rPr>
      <w:rFonts w:ascii="Symbol" w:hAnsi="Symbol"/>
      <w:color w:val="auto"/>
    </w:rPr>
  </w:style>
  <w:style w:type="character" w:customStyle="1" w:styleId="WW8Num43z1">
    <w:name w:val="WW8Num43z1"/>
    <w:rsid w:val="001F6662"/>
    <w:rPr>
      <w:rFonts w:ascii="Courier New" w:hAnsi="Courier New" w:cs="Courier New"/>
    </w:rPr>
  </w:style>
  <w:style w:type="character" w:customStyle="1" w:styleId="WW8Num43z2">
    <w:name w:val="WW8Num43z2"/>
    <w:rsid w:val="001F6662"/>
    <w:rPr>
      <w:rFonts w:ascii="Wingdings" w:hAnsi="Wingdings"/>
    </w:rPr>
  </w:style>
  <w:style w:type="character" w:customStyle="1" w:styleId="WW8Num43z3">
    <w:name w:val="WW8Num43z3"/>
    <w:rsid w:val="001F6662"/>
    <w:rPr>
      <w:rFonts w:ascii="Symbol" w:hAnsi="Symbol"/>
    </w:rPr>
  </w:style>
  <w:style w:type="character" w:customStyle="1" w:styleId="10">
    <w:name w:val="Основной шрифт абзаца1"/>
    <w:rsid w:val="001F6662"/>
  </w:style>
  <w:style w:type="character" w:styleId="a3">
    <w:name w:val="page number"/>
    <w:basedOn w:val="10"/>
    <w:rsid w:val="001F6662"/>
  </w:style>
  <w:style w:type="character" w:styleId="a4">
    <w:name w:val="Strong"/>
    <w:basedOn w:val="10"/>
    <w:qFormat/>
    <w:rsid w:val="001F6662"/>
    <w:rPr>
      <w:b/>
    </w:rPr>
  </w:style>
  <w:style w:type="character" w:styleId="a5">
    <w:name w:val="Emphasis"/>
    <w:basedOn w:val="10"/>
    <w:qFormat/>
    <w:rsid w:val="001F6662"/>
    <w:rPr>
      <w:i/>
    </w:rPr>
  </w:style>
  <w:style w:type="character" w:customStyle="1" w:styleId="a6">
    <w:name w:val="Символ нумерации"/>
    <w:rsid w:val="001F6662"/>
  </w:style>
  <w:style w:type="character" w:customStyle="1" w:styleId="a7">
    <w:name w:val="Маркеры списка"/>
    <w:rsid w:val="001F6662"/>
    <w:rPr>
      <w:rFonts w:ascii="StarSymbol" w:eastAsia="StarSymbol" w:hAnsi="StarSymbol" w:cs="StarSymbol"/>
      <w:sz w:val="18"/>
      <w:szCs w:val="18"/>
    </w:rPr>
  </w:style>
  <w:style w:type="paragraph" w:customStyle="1" w:styleId="11">
    <w:name w:val="Заголовок1"/>
    <w:basedOn w:val="a"/>
    <w:next w:val="a8"/>
    <w:rsid w:val="001F666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8">
    <w:name w:val="Body Text"/>
    <w:basedOn w:val="a"/>
    <w:link w:val="a9"/>
    <w:rsid w:val="001F6662"/>
    <w:pPr>
      <w:spacing w:after="120"/>
    </w:pPr>
  </w:style>
  <w:style w:type="paragraph" w:styleId="aa">
    <w:name w:val="List"/>
    <w:basedOn w:val="a8"/>
    <w:rsid w:val="001F6662"/>
    <w:rPr>
      <w:rFonts w:ascii="Arial" w:hAnsi="Arial" w:cs="Tahoma"/>
    </w:rPr>
  </w:style>
  <w:style w:type="paragraph" w:customStyle="1" w:styleId="31">
    <w:name w:val="Название3"/>
    <w:basedOn w:val="a"/>
    <w:rsid w:val="001F6662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2">
    <w:name w:val="Указатель3"/>
    <w:basedOn w:val="a"/>
    <w:rsid w:val="001F6662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1F6662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1F6662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1F6662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1F6662"/>
    <w:pPr>
      <w:suppressLineNumbers/>
    </w:pPr>
    <w:rPr>
      <w:rFonts w:ascii="Arial" w:hAnsi="Arial" w:cs="Tahoma"/>
    </w:rPr>
  </w:style>
  <w:style w:type="paragraph" w:styleId="ab">
    <w:name w:val="Title"/>
    <w:basedOn w:val="a"/>
    <w:next w:val="ac"/>
    <w:link w:val="ad"/>
    <w:qFormat/>
    <w:rsid w:val="001F6662"/>
    <w:pPr>
      <w:jc w:val="center"/>
    </w:pPr>
    <w:rPr>
      <w:sz w:val="28"/>
      <w:szCs w:val="28"/>
    </w:rPr>
  </w:style>
  <w:style w:type="paragraph" w:styleId="ac">
    <w:name w:val="Subtitle"/>
    <w:basedOn w:val="a"/>
    <w:next w:val="a8"/>
    <w:link w:val="ae"/>
    <w:uiPriority w:val="11"/>
    <w:qFormat/>
    <w:rsid w:val="001F6662"/>
    <w:rPr>
      <w:b/>
      <w:szCs w:val="20"/>
    </w:rPr>
  </w:style>
  <w:style w:type="paragraph" w:styleId="af">
    <w:name w:val="Body Text Indent"/>
    <w:basedOn w:val="a"/>
    <w:link w:val="af0"/>
    <w:rsid w:val="001F6662"/>
    <w:pPr>
      <w:tabs>
        <w:tab w:val="left" w:pos="567"/>
      </w:tabs>
      <w:jc w:val="both"/>
    </w:pPr>
    <w:rPr>
      <w:sz w:val="28"/>
      <w:szCs w:val="28"/>
    </w:rPr>
  </w:style>
  <w:style w:type="paragraph" w:customStyle="1" w:styleId="310">
    <w:name w:val="Основной текст с отступом 31"/>
    <w:basedOn w:val="a"/>
    <w:rsid w:val="001F6662"/>
    <w:pPr>
      <w:spacing w:after="120"/>
      <w:ind w:left="283"/>
    </w:pPr>
    <w:rPr>
      <w:sz w:val="16"/>
      <w:szCs w:val="16"/>
    </w:rPr>
  </w:style>
  <w:style w:type="paragraph" w:customStyle="1" w:styleId="311">
    <w:name w:val="Основной текст 31"/>
    <w:basedOn w:val="a"/>
    <w:rsid w:val="001F6662"/>
    <w:pPr>
      <w:spacing w:after="120"/>
    </w:pPr>
    <w:rPr>
      <w:sz w:val="16"/>
      <w:szCs w:val="16"/>
    </w:rPr>
  </w:style>
  <w:style w:type="paragraph" w:styleId="af1">
    <w:name w:val="header"/>
    <w:basedOn w:val="a"/>
    <w:rsid w:val="001F6662"/>
    <w:pPr>
      <w:tabs>
        <w:tab w:val="center" w:pos="4677"/>
        <w:tab w:val="right" w:pos="9355"/>
      </w:tabs>
    </w:pPr>
  </w:style>
  <w:style w:type="paragraph" w:styleId="af2">
    <w:name w:val="footer"/>
    <w:basedOn w:val="a"/>
    <w:link w:val="af3"/>
    <w:uiPriority w:val="99"/>
    <w:rsid w:val="001F6662"/>
    <w:pPr>
      <w:tabs>
        <w:tab w:val="center" w:pos="4677"/>
        <w:tab w:val="right" w:pos="9355"/>
      </w:tabs>
    </w:pPr>
  </w:style>
  <w:style w:type="paragraph" w:customStyle="1" w:styleId="14">
    <w:name w:val="Схема документа1"/>
    <w:basedOn w:val="a"/>
    <w:rsid w:val="001F6662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210">
    <w:name w:val="Основной текст с отступом 21"/>
    <w:basedOn w:val="a"/>
    <w:rsid w:val="001F6662"/>
    <w:pPr>
      <w:spacing w:after="120" w:line="480" w:lineRule="auto"/>
      <w:ind w:left="283"/>
    </w:pPr>
  </w:style>
  <w:style w:type="paragraph" w:customStyle="1" w:styleId="211">
    <w:name w:val="Основной текст 21"/>
    <w:basedOn w:val="a"/>
    <w:rsid w:val="001F6662"/>
    <w:pPr>
      <w:spacing w:after="120" w:line="480" w:lineRule="auto"/>
    </w:pPr>
  </w:style>
  <w:style w:type="paragraph" w:customStyle="1" w:styleId="15">
    <w:name w:val="Текст1"/>
    <w:basedOn w:val="a"/>
    <w:rsid w:val="001F6662"/>
    <w:rPr>
      <w:rFonts w:ascii="Courier New" w:hAnsi="Courier New"/>
      <w:spacing w:val="2"/>
      <w:sz w:val="20"/>
      <w:szCs w:val="20"/>
    </w:rPr>
  </w:style>
  <w:style w:type="paragraph" w:styleId="af4">
    <w:name w:val="Balloon Text"/>
    <w:basedOn w:val="a"/>
    <w:rsid w:val="001F6662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1F6662"/>
    <w:pPr>
      <w:suppressAutoHyphens/>
      <w:ind w:firstLine="720"/>
    </w:pPr>
    <w:rPr>
      <w:rFonts w:ascii="Consultant" w:eastAsia="Arial" w:hAnsi="Consultant"/>
      <w:lang w:eastAsia="ar-SA"/>
    </w:rPr>
  </w:style>
  <w:style w:type="paragraph" w:customStyle="1" w:styleId="16">
    <w:name w:val="Цитата1"/>
    <w:basedOn w:val="a"/>
    <w:rsid w:val="001F6662"/>
    <w:pPr>
      <w:ind w:left="851" w:right="-142" w:hanging="131"/>
      <w:jc w:val="both"/>
    </w:pPr>
    <w:rPr>
      <w:sz w:val="22"/>
      <w:szCs w:val="20"/>
    </w:rPr>
  </w:style>
  <w:style w:type="paragraph" w:customStyle="1" w:styleId="af5">
    <w:name w:val="Таблицы (моноширинный)"/>
    <w:basedOn w:val="a"/>
    <w:next w:val="a"/>
    <w:rsid w:val="001F6662"/>
    <w:pPr>
      <w:widowControl w:val="0"/>
      <w:autoSpaceDE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17">
    <w:name w:val="Основной текст с отступом1"/>
    <w:basedOn w:val="a"/>
    <w:rsid w:val="001F6662"/>
    <w:pPr>
      <w:spacing w:line="200" w:lineRule="exact"/>
      <w:ind w:firstLine="284"/>
      <w:jc w:val="both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1F6662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af6">
    <w:name w:val="Содержимое таблицы"/>
    <w:basedOn w:val="a"/>
    <w:rsid w:val="001F6662"/>
    <w:pPr>
      <w:suppressLineNumbers/>
    </w:pPr>
  </w:style>
  <w:style w:type="paragraph" w:customStyle="1" w:styleId="af7">
    <w:name w:val="Заголовок таблицы"/>
    <w:basedOn w:val="af6"/>
    <w:rsid w:val="001F6662"/>
    <w:pPr>
      <w:jc w:val="center"/>
    </w:pPr>
    <w:rPr>
      <w:b/>
      <w:bCs/>
    </w:rPr>
  </w:style>
  <w:style w:type="paragraph" w:customStyle="1" w:styleId="18">
    <w:name w:val="Обычный1"/>
    <w:rsid w:val="001F6662"/>
    <w:pPr>
      <w:suppressAutoHyphens/>
    </w:pPr>
    <w:rPr>
      <w:rFonts w:eastAsia="Arial"/>
      <w:sz w:val="24"/>
      <w:lang w:eastAsia="ar-SA"/>
    </w:rPr>
  </w:style>
  <w:style w:type="table" w:styleId="af8">
    <w:name w:val="Table Grid"/>
    <w:basedOn w:val="a1"/>
    <w:uiPriority w:val="59"/>
    <w:rsid w:val="009915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No Spacing"/>
    <w:uiPriority w:val="1"/>
    <w:qFormat/>
    <w:rsid w:val="00D353BB"/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Подзаголовок Знак"/>
    <w:basedOn w:val="a0"/>
    <w:link w:val="ac"/>
    <w:uiPriority w:val="11"/>
    <w:rsid w:val="00D353BB"/>
    <w:rPr>
      <w:b/>
      <w:sz w:val="24"/>
      <w:lang w:val="ru-RU" w:eastAsia="ar-SA" w:bidi="ar-SA"/>
    </w:rPr>
  </w:style>
  <w:style w:type="character" w:customStyle="1" w:styleId="ad">
    <w:name w:val="Заголовок Знак"/>
    <w:basedOn w:val="a0"/>
    <w:link w:val="ab"/>
    <w:rsid w:val="009C0781"/>
    <w:rPr>
      <w:sz w:val="28"/>
      <w:szCs w:val="28"/>
      <w:lang w:eastAsia="ar-SA"/>
    </w:rPr>
  </w:style>
  <w:style w:type="character" w:customStyle="1" w:styleId="a9">
    <w:name w:val="Основной текст Знак"/>
    <w:basedOn w:val="a0"/>
    <w:link w:val="a8"/>
    <w:rsid w:val="009C0781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basedOn w:val="a0"/>
    <w:link w:val="af"/>
    <w:rsid w:val="009C0781"/>
    <w:rPr>
      <w:sz w:val="28"/>
      <w:szCs w:val="28"/>
      <w:lang w:eastAsia="ar-SA"/>
    </w:rPr>
  </w:style>
  <w:style w:type="paragraph" w:styleId="23">
    <w:name w:val="Body Text Indent 2"/>
    <w:basedOn w:val="a"/>
    <w:link w:val="24"/>
    <w:uiPriority w:val="99"/>
    <w:unhideWhenUsed/>
    <w:rsid w:val="009C0781"/>
    <w:pPr>
      <w:spacing w:after="120" w:line="480" w:lineRule="auto"/>
      <w:ind w:left="283"/>
    </w:pPr>
    <w:rPr>
      <w:rFonts w:ascii="Calibri" w:hAnsi="Calibri"/>
      <w:sz w:val="22"/>
      <w:szCs w:val="22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9C0781"/>
    <w:rPr>
      <w:rFonts w:ascii="Calibri" w:hAnsi="Calibri"/>
      <w:sz w:val="22"/>
      <w:szCs w:val="22"/>
    </w:rPr>
  </w:style>
  <w:style w:type="character" w:styleId="afa">
    <w:name w:val="Hyperlink"/>
    <w:basedOn w:val="a0"/>
    <w:uiPriority w:val="99"/>
    <w:unhideWhenUsed/>
    <w:rsid w:val="009C0781"/>
    <w:rPr>
      <w:color w:val="0000FF"/>
      <w:u w:val="single"/>
    </w:rPr>
  </w:style>
  <w:style w:type="character" w:styleId="afb">
    <w:name w:val="annotation reference"/>
    <w:basedOn w:val="a0"/>
    <w:rsid w:val="00CE1AC6"/>
    <w:rPr>
      <w:sz w:val="16"/>
      <w:szCs w:val="16"/>
    </w:rPr>
  </w:style>
  <w:style w:type="paragraph" w:styleId="afc">
    <w:name w:val="annotation text"/>
    <w:basedOn w:val="a"/>
    <w:link w:val="afd"/>
    <w:rsid w:val="00CE1AC6"/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rsid w:val="00CE1AC6"/>
    <w:rPr>
      <w:lang w:eastAsia="ar-SA"/>
    </w:rPr>
  </w:style>
  <w:style w:type="paragraph" w:styleId="afe">
    <w:name w:val="annotation subject"/>
    <w:basedOn w:val="afc"/>
    <w:next w:val="afc"/>
    <w:link w:val="aff"/>
    <w:rsid w:val="00CE1AC6"/>
    <w:rPr>
      <w:b/>
      <w:bCs/>
    </w:rPr>
  </w:style>
  <w:style w:type="character" w:customStyle="1" w:styleId="aff">
    <w:name w:val="Тема примечания Знак"/>
    <w:basedOn w:val="afd"/>
    <w:link w:val="afe"/>
    <w:rsid w:val="00CE1AC6"/>
    <w:rPr>
      <w:b/>
      <w:bCs/>
      <w:lang w:eastAsia="ar-SA"/>
    </w:rPr>
  </w:style>
  <w:style w:type="paragraph" w:styleId="aff0">
    <w:name w:val="List Paragraph"/>
    <w:basedOn w:val="a"/>
    <w:uiPriority w:val="34"/>
    <w:qFormat/>
    <w:rsid w:val="00C67E8A"/>
    <w:pPr>
      <w:ind w:left="720"/>
      <w:contextualSpacing/>
    </w:pPr>
  </w:style>
  <w:style w:type="character" w:customStyle="1" w:styleId="af3">
    <w:name w:val="Нижний колонтитул Знак"/>
    <w:basedOn w:val="a0"/>
    <w:link w:val="af2"/>
    <w:uiPriority w:val="99"/>
    <w:rsid w:val="005701F2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C673BD-0A7F-4376-8CA7-FE10A0AE6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утверждена приказом № 140 р от 07</vt:lpstr>
    </vt:vector>
  </TitlesOfParts>
  <Company>Salt</Company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утверждена приказом № 140 р от 07</dc:title>
  <dc:creator>guk</dc:creator>
  <cp:lastModifiedBy>Канчурин Тимур Фаритович</cp:lastModifiedBy>
  <cp:revision>4</cp:revision>
  <cp:lastPrinted>2015-05-25T05:54:00Z</cp:lastPrinted>
  <dcterms:created xsi:type="dcterms:W3CDTF">2017-02-06T12:11:00Z</dcterms:created>
  <dcterms:modified xsi:type="dcterms:W3CDTF">2017-03-17T05:43:00Z</dcterms:modified>
</cp:coreProperties>
</file>